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FB8" w:rsidRDefault="001F6FB8" w:rsidP="00B74640">
      <w:pPr>
        <w:pStyle w:val="afa"/>
        <w:spacing w:before="0" w:after="0"/>
        <w:jc w:val="right"/>
        <w:rPr>
          <w:rFonts w:ascii="Tahoma" w:hAnsi="Tahoma" w:cs="Tahoma"/>
          <w:sz w:val="18"/>
          <w:szCs w:val="18"/>
        </w:rPr>
      </w:pPr>
      <w:r w:rsidRPr="00844C50">
        <w:rPr>
          <w:rFonts w:ascii="Tahoma" w:hAnsi="Tahoma" w:cs="Tahoma"/>
          <w:sz w:val="18"/>
          <w:szCs w:val="18"/>
        </w:rPr>
        <w:t xml:space="preserve">Приложение № </w:t>
      </w:r>
      <w:r w:rsidR="00B74640">
        <w:rPr>
          <w:rFonts w:ascii="Tahoma" w:hAnsi="Tahoma" w:cs="Tahoma"/>
          <w:sz w:val="18"/>
          <w:szCs w:val="18"/>
        </w:rPr>
        <w:t>1</w:t>
      </w:r>
      <w:r w:rsidRPr="00844C50">
        <w:rPr>
          <w:rFonts w:ascii="Tahoma" w:hAnsi="Tahoma" w:cs="Tahoma"/>
          <w:sz w:val="18"/>
          <w:szCs w:val="18"/>
        </w:rPr>
        <w:t xml:space="preserve"> </w:t>
      </w:r>
      <w:r w:rsidR="00A42D18">
        <w:rPr>
          <w:rFonts w:ascii="Tahoma" w:hAnsi="Tahoma" w:cs="Tahoma"/>
          <w:sz w:val="18"/>
          <w:szCs w:val="18"/>
        </w:rPr>
        <w:t>к закупочной документации</w:t>
      </w:r>
    </w:p>
    <w:p w:rsidR="00B74640" w:rsidRDefault="00B74640" w:rsidP="00B74640">
      <w:pPr>
        <w:pStyle w:val="afa"/>
        <w:spacing w:before="0" w:after="0"/>
        <w:jc w:val="right"/>
        <w:rPr>
          <w:rFonts w:ascii="Tahoma" w:hAnsi="Tahoma" w:cs="Tahoma"/>
          <w:sz w:val="18"/>
          <w:szCs w:val="18"/>
        </w:rPr>
      </w:pPr>
    </w:p>
    <w:p w:rsidR="00B74640" w:rsidRPr="00844C50" w:rsidRDefault="00B74640" w:rsidP="00B74640">
      <w:pPr>
        <w:pStyle w:val="afa"/>
        <w:spacing w:before="0" w:after="0"/>
        <w:jc w:val="right"/>
        <w:rPr>
          <w:rFonts w:ascii="Tahoma" w:hAnsi="Tahoma" w:cs="Tahoma"/>
          <w:sz w:val="18"/>
          <w:szCs w:val="18"/>
        </w:rPr>
      </w:pPr>
    </w:p>
    <w:p w:rsidR="001F6FB8" w:rsidRPr="00844C50" w:rsidRDefault="001F6FB8">
      <w:pPr>
        <w:pStyle w:val="af"/>
        <w:jc w:val="center"/>
        <w:rPr>
          <w:rFonts w:ascii="Tahoma" w:hAnsi="Tahoma" w:cs="Tahoma"/>
          <w:sz w:val="18"/>
          <w:szCs w:val="18"/>
        </w:rPr>
      </w:pPr>
      <w:r w:rsidRPr="00844C50">
        <w:rPr>
          <w:rFonts w:ascii="Tahoma" w:hAnsi="Tahoma" w:cs="Tahoma"/>
          <w:sz w:val="18"/>
          <w:szCs w:val="18"/>
        </w:rPr>
        <w:t>ДОГОВОР №___</w:t>
      </w:r>
    </w:p>
    <w:p w:rsidR="001F6FB8" w:rsidRPr="00844C50" w:rsidRDefault="001F6FB8">
      <w:pPr>
        <w:pStyle w:val="af"/>
        <w:jc w:val="center"/>
        <w:rPr>
          <w:rFonts w:ascii="Tahoma" w:hAnsi="Tahoma" w:cs="Tahoma"/>
          <w:i/>
          <w:iCs/>
          <w:sz w:val="18"/>
          <w:szCs w:val="18"/>
        </w:rPr>
      </w:pPr>
      <w:r w:rsidRPr="00844C50">
        <w:rPr>
          <w:rFonts w:ascii="Tahoma" w:hAnsi="Tahoma" w:cs="Tahoma"/>
          <w:i/>
          <w:iCs/>
          <w:sz w:val="18"/>
          <w:szCs w:val="18"/>
        </w:rPr>
        <w:t>поставки</w:t>
      </w:r>
    </w:p>
    <w:p w:rsidR="001F6FB8" w:rsidRPr="00844C50" w:rsidRDefault="001F6FB8">
      <w:pPr>
        <w:pStyle w:val="af"/>
        <w:jc w:val="center"/>
        <w:rPr>
          <w:rFonts w:ascii="Tahoma" w:hAnsi="Tahoma" w:cs="Tahoma"/>
          <w:i/>
          <w:iCs/>
          <w:sz w:val="18"/>
          <w:szCs w:val="18"/>
        </w:rPr>
      </w:pPr>
      <w:r w:rsidRPr="00844C50">
        <w:rPr>
          <w:rFonts w:ascii="Tahoma" w:hAnsi="Tahoma" w:cs="Tahoma"/>
          <w:i/>
          <w:iCs/>
          <w:sz w:val="18"/>
          <w:szCs w:val="18"/>
        </w:rPr>
        <w:t xml:space="preserve">г.о. Тольятти                                                       </w:t>
      </w:r>
      <w:r w:rsidR="00ED3A4F">
        <w:rPr>
          <w:rFonts w:ascii="Tahoma" w:hAnsi="Tahoma" w:cs="Tahoma"/>
          <w:i/>
          <w:iCs/>
          <w:sz w:val="18"/>
          <w:szCs w:val="18"/>
        </w:rPr>
        <w:t xml:space="preserve">                         </w:t>
      </w:r>
      <w:r w:rsidRPr="00844C50">
        <w:rPr>
          <w:rFonts w:ascii="Tahoma" w:hAnsi="Tahoma" w:cs="Tahoma"/>
          <w:i/>
          <w:iCs/>
          <w:sz w:val="18"/>
          <w:szCs w:val="18"/>
        </w:rPr>
        <w:t xml:space="preserve">                         «___» ______ _______  года</w:t>
      </w:r>
    </w:p>
    <w:p w:rsidR="001F6FB8" w:rsidRPr="00844C50" w:rsidRDefault="001F6FB8">
      <w:pPr>
        <w:jc w:val="both"/>
        <w:rPr>
          <w:rFonts w:ascii="Tahoma" w:hAnsi="Tahoma" w:cs="Tahoma"/>
          <w:sz w:val="18"/>
          <w:szCs w:val="18"/>
        </w:rPr>
      </w:pP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 xml:space="preserve">               _______________________________, реквизиты которого указаны в разделе</w:t>
      </w:r>
      <w:r w:rsidRPr="00844C50">
        <w:rPr>
          <w:rFonts w:ascii="Tahoma" w:hAnsi="Tahoma" w:cs="Tahoma"/>
          <w:color w:val="000000"/>
          <w:sz w:val="18"/>
          <w:szCs w:val="18"/>
        </w:rPr>
        <w:br/>
        <w:t xml:space="preserve"> «Реквизиты, печати и подписи уполномоченных лиц Сторон» настоящего Договора, именуемое в дальнейшем </w:t>
      </w:r>
      <w:r w:rsidRPr="00844C50">
        <w:rPr>
          <w:rFonts w:ascii="Tahoma" w:hAnsi="Tahoma" w:cs="Tahoma"/>
          <w:b/>
          <w:color w:val="000000"/>
          <w:sz w:val="18"/>
          <w:szCs w:val="18"/>
        </w:rPr>
        <w:t>«Поставщик»</w:t>
      </w:r>
      <w:r w:rsidRPr="00844C50">
        <w:rPr>
          <w:rFonts w:ascii="Tahoma" w:hAnsi="Tahoma" w:cs="Tahoma"/>
          <w:color w:val="000000"/>
          <w:sz w:val="18"/>
          <w:szCs w:val="18"/>
        </w:rPr>
        <w:t xml:space="preserve">, в лице ______________________________,  действующего на основании ____________________, с одной стороны, и </w:t>
      </w:r>
      <w:r w:rsidRPr="00844C50">
        <w:rPr>
          <w:rFonts w:ascii="Tahoma" w:hAnsi="Tahoma" w:cs="Tahoma"/>
          <w:b/>
          <w:bCs/>
          <w:color w:val="000000"/>
          <w:sz w:val="18"/>
          <w:szCs w:val="18"/>
        </w:rPr>
        <w:t>ООО «Волжские коммунальные системы»</w:t>
      </w:r>
      <w:r w:rsidRPr="00844C50">
        <w:rPr>
          <w:rFonts w:ascii="Tahoma" w:hAnsi="Tahoma" w:cs="Tahoma"/>
          <w:color w:val="000000"/>
          <w:sz w:val="18"/>
          <w:szCs w:val="18"/>
        </w:rPr>
        <w:t xml:space="preserve">, реквизиты которого указаны в разделе «Реквизиты, печати и подписи уполномоченных лиц Сторон» настоящего Договора, именуемое в дальнейшем </w:t>
      </w:r>
      <w:r w:rsidRPr="00844C50">
        <w:rPr>
          <w:rFonts w:ascii="Tahoma" w:hAnsi="Tahoma" w:cs="Tahoma"/>
          <w:b/>
          <w:color w:val="000000"/>
          <w:sz w:val="18"/>
          <w:szCs w:val="18"/>
        </w:rPr>
        <w:t xml:space="preserve">«Покупатель», </w:t>
      </w:r>
      <w:r w:rsidRPr="00844C50">
        <w:rPr>
          <w:rFonts w:ascii="Tahoma" w:hAnsi="Tahoma" w:cs="Tahoma"/>
          <w:color w:val="000000"/>
          <w:sz w:val="18"/>
          <w:szCs w:val="18"/>
        </w:rPr>
        <w:t xml:space="preserve">в лице Главного управляющего директора </w:t>
      </w:r>
      <w:r w:rsidR="007353CD">
        <w:rPr>
          <w:rFonts w:ascii="Tahoma" w:hAnsi="Tahoma" w:cs="Tahoma"/>
          <w:b/>
          <w:color w:val="000000"/>
          <w:sz w:val="18"/>
          <w:szCs w:val="18"/>
        </w:rPr>
        <w:t>Едигарева Павла Владимировича</w:t>
      </w:r>
      <w:r w:rsidRPr="00844C50">
        <w:rPr>
          <w:rFonts w:ascii="Tahoma" w:hAnsi="Tahoma" w:cs="Tahoma"/>
          <w:color w:val="000000"/>
          <w:sz w:val="18"/>
          <w:szCs w:val="18"/>
        </w:rPr>
        <w:t>, действующего на основании __________________________________,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1F6FB8" w:rsidRPr="00844C50" w:rsidRDefault="001F6FB8">
      <w:pPr>
        <w:jc w:val="both"/>
        <w:rPr>
          <w:rFonts w:ascii="Tahoma" w:hAnsi="Tahoma" w:cs="Tahoma"/>
          <w:color w:val="000000"/>
          <w:sz w:val="18"/>
          <w:szCs w:val="18"/>
        </w:rPr>
      </w:pPr>
    </w:p>
    <w:p w:rsidR="001F6FB8" w:rsidRPr="00844C50" w:rsidRDefault="001F6FB8">
      <w:pPr>
        <w:jc w:val="center"/>
        <w:rPr>
          <w:rFonts w:ascii="Tahoma" w:hAnsi="Tahoma" w:cs="Tahoma"/>
          <w:b/>
          <w:color w:val="000000"/>
          <w:sz w:val="18"/>
          <w:szCs w:val="18"/>
        </w:rPr>
      </w:pPr>
      <w:r w:rsidRPr="00844C50">
        <w:rPr>
          <w:rFonts w:ascii="Tahoma" w:hAnsi="Tahoma" w:cs="Tahoma"/>
          <w:b/>
          <w:color w:val="000000"/>
          <w:sz w:val="18"/>
          <w:szCs w:val="18"/>
        </w:rPr>
        <w:t xml:space="preserve">1. Предмет Договора </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указанное в Приложении к настоящему Договору (по форме согласно Приложению № 1), далее по тексту договора «Товар». </w:t>
      </w:r>
    </w:p>
    <w:p w:rsidR="001F6FB8" w:rsidRPr="00844C50" w:rsidRDefault="001F6FB8">
      <w:pPr>
        <w:jc w:val="both"/>
        <w:rPr>
          <w:rFonts w:ascii="Tahoma" w:hAnsi="Tahoma" w:cs="Tahoma"/>
          <w:sz w:val="18"/>
          <w:szCs w:val="18"/>
        </w:rPr>
      </w:pPr>
      <w:r w:rsidRPr="00844C50">
        <w:rPr>
          <w:rFonts w:ascii="Tahoma" w:hAnsi="Tahoma" w:cs="Tahoma"/>
          <w:sz w:val="18"/>
          <w:szCs w:val="18"/>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1F6FB8" w:rsidRPr="00844C50" w:rsidRDefault="001F6FB8">
      <w:pPr>
        <w:jc w:val="center"/>
        <w:rPr>
          <w:rFonts w:ascii="Tahoma" w:hAnsi="Tahoma" w:cs="Tahoma"/>
          <w:b/>
          <w:sz w:val="18"/>
          <w:szCs w:val="18"/>
        </w:rPr>
      </w:pPr>
    </w:p>
    <w:p w:rsidR="001F6FB8" w:rsidRPr="00844C50" w:rsidRDefault="001F6FB8">
      <w:pPr>
        <w:jc w:val="center"/>
        <w:rPr>
          <w:rFonts w:ascii="Tahoma" w:hAnsi="Tahoma" w:cs="Tahoma"/>
          <w:b/>
          <w:sz w:val="18"/>
          <w:szCs w:val="18"/>
        </w:rPr>
      </w:pPr>
      <w:r w:rsidRPr="00844C50">
        <w:rPr>
          <w:rFonts w:ascii="Tahoma" w:hAnsi="Tahoma" w:cs="Tahoma"/>
          <w:b/>
          <w:sz w:val="18"/>
          <w:szCs w:val="18"/>
        </w:rPr>
        <w:t>2. Обязательства Сторон</w:t>
      </w:r>
    </w:p>
    <w:p w:rsidR="001F6FB8" w:rsidRPr="00844C50" w:rsidRDefault="001F6FB8">
      <w:pPr>
        <w:jc w:val="both"/>
        <w:rPr>
          <w:rFonts w:ascii="Tahoma" w:hAnsi="Tahoma" w:cs="Tahoma"/>
          <w:i/>
          <w:sz w:val="18"/>
          <w:szCs w:val="18"/>
        </w:rPr>
      </w:pPr>
      <w:r w:rsidRPr="00844C50">
        <w:rPr>
          <w:rFonts w:ascii="Tahoma" w:hAnsi="Tahoma" w:cs="Tahoma"/>
          <w:i/>
          <w:sz w:val="18"/>
          <w:szCs w:val="18"/>
        </w:rPr>
        <w:t>2.1. Поставщик обязан:</w:t>
      </w:r>
    </w:p>
    <w:p w:rsidR="001F6FB8" w:rsidRPr="00844C50" w:rsidRDefault="001F6FB8">
      <w:pPr>
        <w:jc w:val="both"/>
        <w:rPr>
          <w:rFonts w:ascii="Tahoma" w:hAnsi="Tahoma" w:cs="Tahoma"/>
          <w:sz w:val="18"/>
          <w:szCs w:val="18"/>
        </w:rPr>
      </w:pPr>
      <w:r w:rsidRPr="00844C50">
        <w:rPr>
          <w:rFonts w:ascii="Tahoma" w:hAnsi="Tahoma" w:cs="Tahoma"/>
          <w:sz w:val="18"/>
          <w:szCs w:val="18"/>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1F6FB8" w:rsidRPr="00844C50" w:rsidRDefault="001F6FB8">
      <w:pPr>
        <w:jc w:val="both"/>
        <w:rPr>
          <w:rFonts w:ascii="Tahoma" w:hAnsi="Tahoma" w:cs="Tahoma"/>
          <w:sz w:val="18"/>
          <w:szCs w:val="18"/>
        </w:rPr>
      </w:pPr>
      <w:r w:rsidRPr="00844C50">
        <w:rPr>
          <w:rFonts w:ascii="Tahoma" w:hAnsi="Tahoma" w:cs="Tahoma"/>
          <w:sz w:val="18"/>
          <w:szCs w:val="18"/>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1F6FB8" w:rsidRPr="00844C50" w:rsidRDefault="001F6FB8">
      <w:pPr>
        <w:jc w:val="both"/>
        <w:rPr>
          <w:rFonts w:ascii="Tahoma" w:hAnsi="Tahoma" w:cs="Tahoma"/>
          <w:color w:val="000000"/>
          <w:sz w:val="18"/>
          <w:szCs w:val="18"/>
        </w:rPr>
      </w:pPr>
      <w:r w:rsidRPr="00844C50">
        <w:rPr>
          <w:rFonts w:ascii="Tahoma" w:hAnsi="Tahoma" w:cs="Tahoma"/>
          <w:sz w:val="18"/>
          <w:szCs w:val="18"/>
        </w:rPr>
        <w:t xml:space="preserve">2.1.3. Передать Покупателю Товар свободный от любых прав третьих лиц, </w:t>
      </w:r>
      <w:r w:rsidRPr="00844C50">
        <w:rPr>
          <w:rFonts w:ascii="Tahoma" w:hAnsi="Tahoma" w:cs="Tahoma"/>
          <w:color w:val="000000"/>
          <w:sz w:val="18"/>
          <w:szCs w:val="18"/>
        </w:rPr>
        <w:t>не заложенный, под запретом или арестом не состоящий;</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2.1.4. Передать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1F6FB8" w:rsidRPr="00844C50" w:rsidRDefault="001F6FB8">
      <w:pPr>
        <w:jc w:val="both"/>
        <w:rPr>
          <w:rFonts w:ascii="Tahoma" w:hAnsi="Tahoma" w:cs="Tahoma"/>
          <w:sz w:val="18"/>
          <w:szCs w:val="18"/>
        </w:rPr>
      </w:pPr>
      <w:r w:rsidRPr="00844C50">
        <w:rPr>
          <w:rFonts w:ascii="Tahoma" w:hAnsi="Tahoma" w:cs="Tahoma"/>
          <w:sz w:val="18"/>
          <w:szCs w:val="18"/>
        </w:rPr>
        <w:t>2.1.5. Передать Товар в оригинальной упаковке либо упаковке и таре, согласованной Сторонами в Приложении;</w:t>
      </w:r>
    </w:p>
    <w:p w:rsidR="001F6FB8" w:rsidRPr="00844C50" w:rsidRDefault="001F6FB8">
      <w:pPr>
        <w:jc w:val="both"/>
        <w:rPr>
          <w:rFonts w:ascii="Tahoma" w:hAnsi="Tahoma" w:cs="Tahoma"/>
          <w:sz w:val="18"/>
          <w:szCs w:val="18"/>
        </w:rPr>
      </w:pPr>
      <w:r w:rsidRPr="00844C50">
        <w:rPr>
          <w:rFonts w:ascii="Tahoma" w:hAnsi="Tahoma" w:cs="Tahoma"/>
          <w:sz w:val="18"/>
          <w:szCs w:val="18"/>
        </w:rPr>
        <w:t>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Продавец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1F6FB8" w:rsidRPr="00844C50" w:rsidRDefault="001F6FB8">
      <w:pPr>
        <w:jc w:val="both"/>
        <w:rPr>
          <w:rFonts w:ascii="Tahoma" w:hAnsi="Tahoma" w:cs="Tahoma"/>
          <w:sz w:val="18"/>
          <w:szCs w:val="18"/>
        </w:rPr>
      </w:pPr>
      <w:r w:rsidRPr="00844C50">
        <w:rPr>
          <w:rFonts w:ascii="Tahoma" w:hAnsi="Tahoma" w:cs="Tahoma"/>
          <w:sz w:val="18"/>
          <w:szCs w:val="18"/>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1F6FB8" w:rsidRPr="00844C50" w:rsidRDefault="001F6FB8">
      <w:pPr>
        <w:jc w:val="both"/>
        <w:rPr>
          <w:rFonts w:ascii="Tahoma" w:hAnsi="Tahoma" w:cs="Tahoma"/>
          <w:sz w:val="18"/>
          <w:szCs w:val="18"/>
        </w:rPr>
      </w:pPr>
    </w:p>
    <w:p w:rsidR="001F6FB8" w:rsidRPr="00844C50" w:rsidRDefault="001F6FB8">
      <w:pPr>
        <w:jc w:val="both"/>
        <w:rPr>
          <w:rFonts w:ascii="Tahoma" w:hAnsi="Tahoma" w:cs="Tahoma"/>
          <w:i/>
          <w:sz w:val="18"/>
          <w:szCs w:val="18"/>
        </w:rPr>
      </w:pPr>
      <w:r w:rsidRPr="00844C50">
        <w:rPr>
          <w:rFonts w:ascii="Tahoma" w:hAnsi="Tahoma" w:cs="Tahoma"/>
          <w:i/>
          <w:sz w:val="18"/>
          <w:szCs w:val="18"/>
        </w:rPr>
        <w:t xml:space="preserve">2.2. Поставщик вправе: </w:t>
      </w:r>
    </w:p>
    <w:p w:rsidR="001F6FB8" w:rsidRPr="00844C50" w:rsidRDefault="001F6FB8">
      <w:pPr>
        <w:jc w:val="both"/>
        <w:rPr>
          <w:rFonts w:ascii="Tahoma" w:hAnsi="Tahoma" w:cs="Tahoma"/>
          <w:sz w:val="18"/>
          <w:szCs w:val="18"/>
        </w:rPr>
      </w:pPr>
      <w:r w:rsidRPr="00844C50">
        <w:rPr>
          <w:rFonts w:ascii="Tahoma" w:hAnsi="Tahoma" w:cs="Tahoma"/>
          <w:sz w:val="18"/>
          <w:szCs w:val="18"/>
        </w:rPr>
        <w:t>2.2.1. Требовать оплату за переданный Товар;</w:t>
      </w:r>
    </w:p>
    <w:p w:rsidR="001F6FB8" w:rsidRPr="00844C50" w:rsidRDefault="001F6FB8">
      <w:pPr>
        <w:jc w:val="both"/>
        <w:rPr>
          <w:rFonts w:ascii="Tahoma" w:hAnsi="Tahoma" w:cs="Tahoma"/>
          <w:sz w:val="18"/>
          <w:szCs w:val="18"/>
        </w:rPr>
      </w:pPr>
      <w:r w:rsidRPr="00844C50">
        <w:rPr>
          <w:rFonts w:ascii="Tahoma" w:hAnsi="Tahoma" w:cs="Tahoma"/>
          <w:sz w:val="18"/>
          <w:szCs w:val="18"/>
        </w:rPr>
        <w:t>2.2.2. В случае отказа Покупателя от подписания Акта приема-передачи, запросить у Покупателя письменные возражения в сроки, указанные в Разделе 5 Договора.</w:t>
      </w:r>
    </w:p>
    <w:p w:rsidR="001F6FB8" w:rsidRPr="00844C50" w:rsidRDefault="001F6FB8">
      <w:pPr>
        <w:jc w:val="both"/>
        <w:rPr>
          <w:rFonts w:ascii="Tahoma" w:hAnsi="Tahoma" w:cs="Tahoma"/>
          <w:i/>
          <w:sz w:val="18"/>
          <w:szCs w:val="18"/>
        </w:rPr>
      </w:pPr>
      <w:r w:rsidRPr="00844C50">
        <w:rPr>
          <w:rFonts w:ascii="Tahoma" w:hAnsi="Tahoma" w:cs="Tahoma"/>
          <w:i/>
          <w:sz w:val="18"/>
          <w:szCs w:val="18"/>
        </w:rPr>
        <w:t>2.3. Покупатель обязан:</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1F6FB8" w:rsidRPr="00844C50" w:rsidRDefault="001F6FB8">
      <w:pPr>
        <w:jc w:val="both"/>
        <w:rPr>
          <w:rFonts w:ascii="Tahoma" w:hAnsi="Tahoma" w:cs="Tahoma"/>
          <w:sz w:val="18"/>
          <w:szCs w:val="18"/>
        </w:rPr>
      </w:pPr>
      <w:r w:rsidRPr="00844C50">
        <w:rPr>
          <w:rFonts w:ascii="Tahoma" w:hAnsi="Tahoma" w:cs="Tahoma"/>
          <w:sz w:val="18"/>
          <w:szCs w:val="18"/>
        </w:rPr>
        <w:t>2.3.2. Оплатить переданный Поставщиком Товар в сроки, установленные Разделом 3 настоящего Договора либо соответствующим Приложением;</w:t>
      </w:r>
    </w:p>
    <w:p w:rsidR="001F6FB8" w:rsidRPr="00844C50" w:rsidRDefault="001F6FB8">
      <w:pPr>
        <w:spacing w:before="120"/>
        <w:jc w:val="both"/>
        <w:rPr>
          <w:rFonts w:ascii="Tahoma" w:hAnsi="Tahoma" w:cs="Tahoma"/>
          <w:sz w:val="18"/>
          <w:szCs w:val="18"/>
        </w:rPr>
      </w:pPr>
      <w:r w:rsidRPr="00844C50">
        <w:rPr>
          <w:rFonts w:ascii="Tahoma" w:hAnsi="Tahoma" w:cs="Tahoma"/>
          <w:sz w:val="18"/>
          <w:szCs w:val="18"/>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1F6FB8" w:rsidRPr="00844C50" w:rsidRDefault="001F6FB8">
      <w:pPr>
        <w:jc w:val="both"/>
        <w:rPr>
          <w:rFonts w:ascii="Tahoma" w:hAnsi="Tahoma" w:cs="Tahoma"/>
          <w:i/>
          <w:sz w:val="18"/>
          <w:szCs w:val="18"/>
        </w:rPr>
      </w:pPr>
    </w:p>
    <w:p w:rsidR="001F6FB8" w:rsidRPr="00844C50" w:rsidRDefault="001F6FB8">
      <w:pPr>
        <w:jc w:val="both"/>
        <w:rPr>
          <w:rFonts w:ascii="Tahoma" w:hAnsi="Tahoma" w:cs="Tahoma"/>
          <w:i/>
          <w:sz w:val="18"/>
          <w:szCs w:val="18"/>
        </w:rPr>
      </w:pPr>
      <w:r w:rsidRPr="00844C50">
        <w:rPr>
          <w:rFonts w:ascii="Tahoma" w:hAnsi="Tahoma" w:cs="Tahoma"/>
          <w:i/>
          <w:sz w:val="18"/>
          <w:szCs w:val="18"/>
        </w:rPr>
        <w:t xml:space="preserve">2.4. Покупатель вправе: </w:t>
      </w:r>
    </w:p>
    <w:p w:rsidR="001F6FB8" w:rsidRPr="00844C50" w:rsidRDefault="001F6FB8">
      <w:pPr>
        <w:jc w:val="both"/>
        <w:rPr>
          <w:rFonts w:ascii="Tahoma" w:hAnsi="Tahoma" w:cs="Tahoma"/>
          <w:sz w:val="18"/>
          <w:szCs w:val="18"/>
        </w:rPr>
      </w:pPr>
      <w:r w:rsidRPr="00844C50">
        <w:rPr>
          <w:rFonts w:ascii="Tahoma" w:hAnsi="Tahoma" w:cs="Tahoma"/>
          <w:sz w:val="18"/>
          <w:szCs w:val="18"/>
        </w:rPr>
        <w:t>2.4.1. Требовать предоставления ему Товара надлежащего качества;</w:t>
      </w:r>
    </w:p>
    <w:p w:rsidR="001F6FB8" w:rsidRPr="00844C50" w:rsidRDefault="001F6FB8">
      <w:pPr>
        <w:jc w:val="both"/>
        <w:rPr>
          <w:rFonts w:ascii="Tahoma" w:hAnsi="Tahoma" w:cs="Tahoma"/>
          <w:sz w:val="18"/>
          <w:szCs w:val="18"/>
        </w:rPr>
      </w:pPr>
      <w:r w:rsidRPr="00844C50">
        <w:rPr>
          <w:rFonts w:ascii="Tahoma" w:hAnsi="Tahoma" w:cs="Tahoma"/>
          <w:sz w:val="18"/>
          <w:szCs w:val="18"/>
        </w:rPr>
        <w:t>2.4.2. Требовать соблюдения Поставщиком сроков, установленных настоящим Договором и Приложением к нему;</w:t>
      </w:r>
    </w:p>
    <w:p w:rsidR="001F6FB8" w:rsidRPr="00844C50" w:rsidRDefault="001F6FB8">
      <w:pPr>
        <w:jc w:val="both"/>
        <w:rPr>
          <w:rFonts w:ascii="Tahoma" w:hAnsi="Tahoma" w:cs="Tahoma"/>
          <w:sz w:val="18"/>
          <w:szCs w:val="18"/>
        </w:rPr>
      </w:pPr>
      <w:r w:rsidRPr="00844C50">
        <w:rPr>
          <w:rFonts w:ascii="Tahoma" w:hAnsi="Tahoma" w:cs="Tahoma"/>
          <w:sz w:val="18"/>
          <w:szCs w:val="18"/>
        </w:rPr>
        <w:t>2.4.3. Требовать предоставления Товара свободного от любых притязаний третьих лиц;</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lastRenderedPageBreak/>
        <w:t>2.4.4. В одностороннем порядке отказаться от исполнения Договора либо от поставки в случае поставки товаров ненадлежащего качества, либо в случае нарушения Поставщиком установленных в Договоре и Приложении к нему сроков.</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t>2.5. В случае нарушения требований к качеству Товара Покупатель вправе по своему выбору:</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t>2.5.2. Потребовать замены Товара ненадлежащего качества Товаром, соответствующим Договору (Приложению), в срок, указанный в требовании.</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t>2.6. Требования, связанные с недостатками Товара, могут быть предъявлены Покупателем, в течении всего периода эксплуатации Товара.</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t>2.7. В случае передачи Товара в меньшем или большем количестве, чем предусмотрено п. 1.2 Договора, Покупатель вправе по своему выбору:</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t>2.7.1. Потребовать от Поставщика поставить в срок, указанный в требовании, недостающее либо забрать не предусмотренное Приложениями количество Товара;</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t>2.7.2. Отказаться от переданного Товара и от его оплаты;</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t>2.7.3. Отказаться от недопоставленного Товара.</w:t>
      </w:r>
    </w:p>
    <w:p w:rsidR="001F6FB8" w:rsidRPr="00844C50" w:rsidRDefault="001F6FB8">
      <w:pPr>
        <w:pStyle w:val="ConsPlusNormal"/>
        <w:ind w:firstLine="0"/>
        <w:jc w:val="both"/>
        <w:rPr>
          <w:rFonts w:ascii="Tahoma" w:hAnsi="Tahoma" w:cs="Tahoma"/>
          <w:sz w:val="18"/>
          <w:szCs w:val="18"/>
        </w:rPr>
      </w:pPr>
      <w:r w:rsidRPr="00844C50">
        <w:rPr>
          <w:rFonts w:ascii="Tahoma" w:hAnsi="Tahoma" w:cs="Tahoma"/>
          <w:sz w:val="18"/>
          <w:szCs w:val="18"/>
        </w:rPr>
        <w:t>2.8. При наступлении случаев, указанных в пунктах 2.4.4., 2.5., 2.6., 2.7. все транспортные расходы несет Поставщик.</w:t>
      </w:r>
    </w:p>
    <w:p w:rsidR="001F6FB8" w:rsidRPr="00844C50" w:rsidRDefault="001F6FB8">
      <w:pPr>
        <w:pStyle w:val="ConsPlusNormal"/>
        <w:ind w:firstLine="0"/>
        <w:jc w:val="both"/>
        <w:rPr>
          <w:rFonts w:ascii="Tahoma" w:hAnsi="Tahoma" w:cs="Tahoma"/>
          <w:sz w:val="18"/>
          <w:szCs w:val="18"/>
        </w:rPr>
      </w:pPr>
    </w:p>
    <w:p w:rsidR="001F6FB8" w:rsidRPr="00844C50" w:rsidRDefault="001F6FB8">
      <w:pPr>
        <w:jc w:val="center"/>
        <w:rPr>
          <w:rFonts w:ascii="Tahoma" w:hAnsi="Tahoma" w:cs="Tahoma"/>
          <w:b/>
          <w:sz w:val="18"/>
          <w:szCs w:val="18"/>
        </w:rPr>
      </w:pPr>
      <w:r w:rsidRPr="00844C50">
        <w:rPr>
          <w:rFonts w:ascii="Tahoma" w:hAnsi="Tahoma" w:cs="Tahoma"/>
          <w:b/>
          <w:sz w:val="18"/>
          <w:szCs w:val="18"/>
        </w:rPr>
        <w:t>3. Цена и порядок расчетов по Договору</w:t>
      </w:r>
    </w:p>
    <w:p w:rsidR="001F6FB8" w:rsidRPr="00844C50" w:rsidRDefault="001F6FB8">
      <w:pPr>
        <w:numPr>
          <w:ilvl w:val="0"/>
          <w:numId w:val="2"/>
        </w:numPr>
        <w:tabs>
          <w:tab w:val="left" w:pos="281"/>
        </w:tabs>
        <w:ind w:left="-19" w:firstLine="19"/>
        <w:jc w:val="both"/>
        <w:rPr>
          <w:rFonts w:ascii="Tahoma" w:hAnsi="Tahoma" w:cs="Tahoma"/>
          <w:sz w:val="18"/>
          <w:szCs w:val="18"/>
        </w:rPr>
      </w:pPr>
      <w:r w:rsidRPr="00844C50">
        <w:rPr>
          <w:rFonts w:ascii="Tahoma" w:hAnsi="Tahoma" w:cs="Tahoma"/>
          <w:sz w:val="18"/>
          <w:szCs w:val="18"/>
        </w:rPr>
        <w:t>Общая цена Договора определяется Приложением к Договору, подписываемом Сторонами по форме согласно Приложению № 1 к Договору.</w:t>
      </w:r>
    </w:p>
    <w:p w:rsidR="001F6FB8" w:rsidRPr="00844C50" w:rsidRDefault="001F6FB8">
      <w:pPr>
        <w:pStyle w:val="a0"/>
        <w:tabs>
          <w:tab w:val="left" w:pos="540"/>
        </w:tabs>
        <w:spacing w:after="0"/>
        <w:jc w:val="both"/>
        <w:rPr>
          <w:rFonts w:ascii="Tahoma" w:hAnsi="Tahoma" w:cs="Tahoma"/>
          <w:sz w:val="18"/>
          <w:szCs w:val="18"/>
        </w:rPr>
      </w:pPr>
      <w:r w:rsidRPr="00844C50">
        <w:rPr>
          <w:rFonts w:ascii="Tahoma" w:hAnsi="Tahoma" w:cs="Tahoma"/>
          <w:sz w:val="18"/>
          <w:szCs w:val="18"/>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1F6FB8" w:rsidRPr="00844C50" w:rsidRDefault="001F6FB8">
      <w:pPr>
        <w:numPr>
          <w:ilvl w:val="0"/>
          <w:numId w:val="2"/>
        </w:numPr>
        <w:tabs>
          <w:tab w:val="left" w:pos="540"/>
        </w:tabs>
        <w:ind w:left="0" w:hanging="19"/>
        <w:jc w:val="both"/>
        <w:rPr>
          <w:rFonts w:ascii="Tahoma" w:hAnsi="Tahoma" w:cs="Tahoma"/>
          <w:sz w:val="18"/>
          <w:szCs w:val="18"/>
        </w:rPr>
      </w:pPr>
      <w:r w:rsidRPr="00844C50">
        <w:rPr>
          <w:rFonts w:ascii="Tahoma" w:hAnsi="Tahoma" w:cs="Tahoma"/>
          <w:sz w:val="18"/>
          <w:szCs w:val="18"/>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1F6FB8" w:rsidRPr="00844C50" w:rsidRDefault="001F6FB8">
      <w:pPr>
        <w:numPr>
          <w:ilvl w:val="0"/>
          <w:numId w:val="2"/>
        </w:numPr>
        <w:tabs>
          <w:tab w:val="left" w:pos="540"/>
        </w:tabs>
        <w:ind w:left="0" w:hanging="19"/>
        <w:jc w:val="both"/>
        <w:rPr>
          <w:rFonts w:ascii="Tahoma" w:hAnsi="Tahoma" w:cs="Tahoma"/>
          <w:sz w:val="18"/>
          <w:szCs w:val="18"/>
        </w:rPr>
      </w:pPr>
      <w:r w:rsidRPr="00844C50">
        <w:rPr>
          <w:rFonts w:ascii="Tahoma" w:hAnsi="Tahoma" w:cs="Tahoma"/>
          <w:sz w:val="18"/>
          <w:szCs w:val="18"/>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Договора/Приложениях к нему. </w:t>
      </w:r>
    </w:p>
    <w:p w:rsidR="001F6FB8" w:rsidRPr="00844C50" w:rsidRDefault="001F6FB8">
      <w:pPr>
        <w:pStyle w:val="310"/>
        <w:numPr>
          <w:ilvl w:val="0"/>
          <w:numId w:val="2"/>
        </w:numPr>
        <w:tabs>
          <w:tab w:val="left" w:pos="540"/>
        </w:tabs>
        <w:ind w:left="0" w:firstLine="0"/>
        <w:rPr>
          <w:rFonts w:ascii="Tahoma" w:hAnsi="Tahoma" w:cs="Tahoma"/>
          <w:color w:val="00000A"/>
          <w:sz w:val="18"/>
          <w:szCs w:val="18"/>
        </w:rPr>
      </w:pPr>
      <w:r w:rsidRPr="00844C50">
        <w:rPr>
          <w:rFonts w:ascii="Tahoma" w:hAnsi="Tahoma" w:cs="Tahoma"/>
          <w:color w:val="00000A"/>
          <w:sz w:val="18"/>
          <w:szCs w:val="18"/>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844C50">
        <w:rPr>
          <w:rFonts w:ascii="Tahoma" w:hAnsi="Tahoma" w:cs="Tahoma"/>
          <w:sz w:val="18"/>
          <w:szCs w:val="18"/>
        </w:rPr>
        <w:t>банковских</w:t>
      </w:r>
      <w:r w:rsidRPr="00844C50">
        <w:rPr>
          <w:rFonts w:ascii="Tahoma" w:hAnsi="Tahoma" w:cs="Tahoma"/>
          <w:color w:val="00000A"/>
          <w:sz w:val="18"/>
          <w:szCs w:val="18"/>
        </w:rPr>
        <w:t xml:space="preserve"> дней с момента подписания Акта приема-передачи и товарной накладной. </w:t>
      </w:r>
    </w:p>
    <w:p w:rsidR="001F6FB8" w:rsidRPr="00844C50" w:rsidRDefault="001F6FB8">
      <w:pPr>
        <w:pStyle w:val="310"/>
        <w:numPr>
          <w:ilvl w:val="0"/>
          <w:numId w:val="2"/>
        </w:numPr>
        <w:tabs>
          <w:tab w:val="left" w:pos="540"/>
        </w:tabs>
        <w:ind w:left="0" w:firstLine="0"/>
        <w:rPr>
          <w:rFonts w:ascii="Tahoma" w:hAnsi="Tahoma" w:cs="Tahoma"/>
          <w:color w:val="00000A"/>
          <w:sz w:val="18"/>
          <w:szCs w:val="18"/>
        </w:rPr>
      </w:pPr>
      <w:r w:rsidRPr="00844C50">
        <w:rPr>
          <w:rFonts w:ascii="Tahoma" w:hAnsi="Tahoma" w:cs="Tahoma"/>
          <w:color w:val="00000A"/>
          <w:sz w:val="18"/>
          <w:szCs w:val="18"/>
        </w:rPr>
        <w:t xml:space="preserve">Покупатель обязан осуществить оплату выставленного Поставщиком счета-фактуры в течение 20 (двадцати) </w:t>
      </w:r>
      <w:r w:rsidRPr="00844C50">
        <w:rPr>
          <w:rFonts w:ascii="Tahoma" w:hAnsi="Tahoma" w:cs="Tahoma"/>
          <w:sz w:val="18"/>
          <w:szCs w:val="18"/>
        </w:rPr>
        <w:t>банковских</w:t>
      </w:r>
      <w:r w:rsidRPr="00844C50">
        <w:rPr>
          <w:rFonts w:ascii="Tahoma" w:hAnsi="Tahoma" w:cs="Tahoma"/>
          <w:color w:val="00000A"/>
          <w:sz w:val="18"/>
          <w:szCs w:val="18"/>
        </w:rPr>
        <w:t xml:space="preserve"> дней после его предъявления Продавцом при наличии оригинала акта приема-передачи и счета-фактуры, оформленного в соответствии с требованиями законодательства. </w:t>
      </w:r>
    </w:p>
    <w:p w:rsidR="001F6FB8" w:rsidRPr="00844C50" w:rsidRDefault="001F6FB8">
      <w:pPr>
        <w:pStyle w:val="310"/>
        <w:numPr>
          <w:ilvl w:val="0"/>
          <w:numId w:val="2"/>
        </w:numPr>
        <w:tabs>
          <w:tab w:val="left" w:pos="540"/>
        </w:tabs>
        <w:ind w:left="0" w:firstLine="0"/>
        <w:rPr>
          <w:rFonts w:ascii="Tahoma" w:hAnsi="Tahoma" w:cs="Tahoma"/>
          <w:color w:val="00000A"/>
          <w:sz w:val="18"/>
          <w:szCs w:val="18"/>
        </w:rPr>
      </w:pPr>
      <w:r w:rsidRPr="00844C50">
        <w:rPr>
          <w:rFonts w:ascii="Tahoma" w:hAnsi="Tahoma" w:cs="Tahoma"/>
          <w:color w:val="00000A"/>
          <w:sz w:val="18"/>
          <w:szCs w:val="18"/>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1F6FB8" w:rsidRPr="00844C50" w:rsidRDefault="001F6FB8">
      <w:pPr>
        <w:pStyle w:val="310"/>
        <w:tabs>
          <w:tab w:val="left" w:pos="540"/>
        </w:tabs>
        <w:ind w:left="0" w:firstLine="0"/>
        <w:rPr>
          <w:rFonts w:ascii="Tahoma" w:hAnsi="Tahoma" w:cs="Tahoma"/>
          <w:color w:val="00000A"/>
          <w:sz w:val="18"/>
          <w:szCs w:val="18"/>
        </w:rPr>
      </w:pPr>
      <w:r w:rsidRPr="00844C50">
        <w:rPr>
          <w:rFonts w:ascii="Tahoma" w:hAnsi="Tahoma" w:cs="Tahoma"/>
          <w:color w:val="00000A"/>
          <w:sz w:val="18"/>
          <w:szCs w:val="18"/>
        </w:rPr>
        <w:t>В случае просрочки предоставления документов, необходимых для осуществления расчетов, Покупатель вправе увеличить срок</w:t>
      </w:r>
      <w:r w:rsidRPr="00844C50">
        <w:rPr>
          <w:rFonts w:ascii="Tahoma" w:hAnsi="Tahoma" w:cs="Tahoma"/>
          <w:color w:val="FF0000"/>
          <w:sz w:val="18"/>
          <w:szCs w:val="18"/>
        </w:rPr>
        <w:t xml:space="preserve"> </w:t>
      </w:r>
      <w:r w:rsidRPr="00844C50">
        <w:rPr>
          <w:rFonts w:ascii="Tahoma" w:hAnsi="Tahoma" w:cs="Tahoma"/>
          <w:color w:val="00000A"/>
          <w:sz w:val="18"/>
          <w:szCs w:val="18"/>
        </w:rPr>
        <w:t>оплаты поставленного Товара соразмерно времени просрочки предоставления всех документов.</w:t>
      </w:r>
    </w:p>
    <w:p w:rsidR="001F6FB8" w:rsidRPr="00844C50" w:rsidRDefault="001F6FB8">
      <w:pPr>
        <w:pStyle w:val="310"/>
        <w:numPr>
          <w:ilvl w:val="1"/>
          <w:numId w:val="3"/>
        </w:numPr>
        <w:tabs>
          <w:tab w:val="left" w:pos="510"/>
        </w:tabs>
        <w:ind w:left="0" w:firstLine="0"/>
        <w:rPr>
          <w:rFonts w:ascii="Tahoma" w:hAnsi="Tahoma" w:cs="Tahoma"/>
          <w:sz w:val="18"/>
          <w:szCs w:val="18"/>
        </w:rPr>
      </w:pPr>
      <w:r w:rsidRPr="00844C50">
        <w:rPr>
          <w:rFonts w:ascii="Tahoma" w:hAnsi="Tahoma" w:cs="Tahoma"/>
          <w:color w:val="00000A"/>
          <w:sz w:val="18"/>
          <w:szCs w:val="18"/>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w:t>
      </w:r>
      <w:r w:rsidRPr="00844C50">
        <w:rPr>
          <w:rFonts w:ascii="Tahoma" w:hAnsi="Tahoma" w:cs="Tahoma"/>
          <w:sz w:val="18"/>
          <w:szCs w:val="18"/>
        </w:rPr>
        <w:t>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1F6FB8" w:rsidRPr="00844C50" w:rsidRDefault="001F6FB8">
      <w:pPr>
        <w:pStyle w:val="310"/>
        <w:numPr>
          <w:ilvl w:val="1"/>
          <w:numId w:val="3"/>
        </w:numPr>
        <w:tabs>
          <w:tab w:val="left" w:pos="510"/>
        </w:tabs>
        <w:ind w:left="0" w:firstLine="0"/>
        <w:rPr>
          <w:rFonts w:ascii="Tahoma" w:hAnsi="Tahoma" w:cs="Tahoma"/>
          <w:sz w:val="18"/>
          <w:szCs w:val="18"/>
        </w:rPr>
      </w:pPr>
      <w:r w:rsidRPr="00844C50">
        <w:rPr>
          <w:rFonts w:ascii="Tahoma" w:hAnsi="Tahoma" w:cs="Tahoma"/>
          <w:sz w:val="18"/>
          <w:szCs w:val="18"/>
        </w:rPr>
        <w:t>Проценты, предусмотренные статьей 317.1 ГК РФ,  на сумму долга за период пользования денежными средствами, возникшего у любой из Сторон, не начисляются и уплате не подлежат.</w:t>
      </w:r>
    </w:p>
    <w:p w:rsidR="009B7F6F" w:rsidRDefault="009B7F6F">
      <w:pPr>
        <w:jc w:val="center"/>
        <w:rPr>
          <w:rFonts w:ascii="Tahoma" w:hAnsi="Tahoma" w:cs="Tahoma"/>
          <w:b/>
          <w:sz w:val="18"/>
          <w:szCs w:val="18"/>
        </w:rPr>
      </w:pPr>
    </w:p>
    <w:p w:rsidR="001F6FB8" w:rsidRPr="00844C50" w:rsidRDefault="001F6FB8">
      <w:pPr>
        <w:jc w:val="center"/>
        <w:rPr>
          <w:rFonts w:ascii="Tahoma" w:hAnsi="Tahoma" w:cs="Tahoma"/>
          <w:b/>
          <w:sz w:val="18"/>
          <w:szCs w:val="18"/>
        </w:rPr>
      </w:pPr>
      <w:r w:rsidRPr="00844C50">
        <w:rPr>
          <w:rFonts w:ascii="Tahoma" w:hAnsi="Tahoma" w:cs="Tahoma"/>
          <w:b/>
          <w:sz w:val="18"/>
          <w:szCs w:val="18"/>
        </w:rPr>
        <w:t>4. Условия поставки Товара.</w:t>
      </w:r>
    </w:p>
    <w:p w:rsidR="001F6FB8" w:rsidRPr="00844C50" w:rsidRDefault="001F6FB8">
      <w:pPr>
        <w:jc w:val="both"/>
        <w:rPr>
          <w:rFonts w:ascii="Tahoma" w:hAnsi="Tahoma" w:cs="Tahoma"/>
          <w:sz w:val="18"/>
          <w:szCs w:val="18"/>
        </w:rPr>
      </w:pPr>
      <w:r w:rsidRPr="00844C50">
        <w:rPr>
          <w:rFonts w:ascii="Tahoma" w:hAnsi="Tahoma" w:cs="Tahoma"/>
          <w:sz w:val="18"/>
          <w:szCs w:val="18"/>
        </w:rPr>
        <w:t>Поставка Товара осуществляется на условиях</w:t>
      </w:r>
    </w:p>
    <w:p w:rsidR="001F6FB8" w:rsidRPr="00844C50" w:rsidRDefault="001F6FB8">
      <w:pPr>
        <w:widowControl w:val="0"/>
        <w:tabs>
          <w:tab w:val="left" w:pos="851"/>
        </w:tabs>
        <w:jc w:val="both"/>
        <w:rPr>
          <w:rFonts w:ascii="Tahoma" w:hAnsi="Tahoma" w:cs="Tahoma"/>
          <w:sz w:val="18"/>
          <w:szCs w:val="18"/>
        </w:rPr>
      </w:pPr>
      <w:r w:rsidRPr="00844C50">
        <w:rPr>
          <w:rFonts w:ascii="Tahoma" w:hAnsi="Tahoma" w:cs="Tahoma"/>
          <w:bCs/>
          <w:sz w:val="18"/>
          <w:szCs w:val="18"/>
        </w:rPr>
        <w:t xml:space="preserve">4.1. </w:t>
      </w:r>
      <w:r w:rsidRPr="00844C50">
        <w:rPr>
          <w:rFonts w:ascii="Tahoma" w:hAnsi="Tahoma" w:cs="Tahoma"/>
          <w:sz w:val="18"/>
          <w:szCs w:val="18"/>
        </w:rPr>
        <w:t>Базис поставки - пункт назначения</w:t>
      </w:r>
    </w:p>
    <w:p w:rsidR="001F6FB8" w:rsidRPr="00844C50" w:rsidRDefault="001F6FB8">
      <w:pPr>
        <w:widowControl w:val="0"/>
        <w:tabs>
          <w:tab w:val="left" w:pos="0"/>
        </w:tabs>
        <w:jc w:val="both"/>
        <w:rPr>
          <w:rFonts w:ascii="Tahoma" w:hAnsi="Tahoma" w:cs="Tahoma"/>
          <w:sz w:val="18"/>
          <w:szCs w:val="18"/>
        </w:rPr>
      </w:pPr>
      <w:r w:rsidRPr="00844C50">
        <w:rPr>
          <w:rFonts w:ascii="Tahoma" w:hAnsi="Tahoma" w:cs="Tahoma"/>
          <w:sz w:val="18"/>
          <w:szCs w:val="18"/>
        </w:rPr>
        <w:t>Датой поставки является дата, проставленная в оригинале товарной накладной в пункте назначения.</w:t>
      </w:r>
    </w:p>
    <w:p w:rsidR="001F6FB8" w:rsidRPr="00844C50" w:rsidRDefault="001F6FB8">
      <w:pPr>
        <w:widowControl w:val="0"/>
        <w:tabs>
          <w:tab w:val="left" w:pos="851"/>
        </w:tabs>
        <w:jc w:val="both"/>
        <w:rPr>
          <w:rFonts w:ascii="Tahoma" w:hAnsi="Tahoma" w:cs="Tahoma"/>
          <w:sz w:val="18"/>
          <w:szCs w:val="18"/>
        </w:rPr>
      </w:pPr>
      <w:r w:rsidRPr="00844C50">
        <w:rPr>
          <w:rFonts w:ascii="Tahoma" w:hAnsi="Tahoma" w:cs="Tahoma"/>
          <w:sz w:val="18"/>
          <w:szCs w:val="18"/>
        </w:rPr>
        <w:t>Право собственности и риск случайной гибели переходят к Покупателю с момента передачи Товара в пункте назначения по товарной накладной.</w:t>
      </w:r>
    </w:p>
    <w:p w:rsidR="001F6FB8" w:rsidRPr="00844C50" w:rsidRDefault="001F6FB8">
      <w:pPr>
        <w:widowControl w:val="0"/>
        <w:tabs>
          <w:tab w:val="left" w:pos="851"/>
        </w:tabs>
        <w:jc w:val="both"/>
        <w:rPr>
          <w:rFonts w:ascii="Tahoma" w:hAnsi="Tahoma" w:cs="Tahoma"/>
          <w:sz w:val="18"/>
          <w:szCs w:val="18"/>
        </w:rPr>
      </w:pPr>
      <w:r w:rsidRPr="00844C50">
        <w:rPr>
          <w:rFonts w:ascii="Tahoma" w:hAnsi="Tahoma" w:cs="Tahoma"/>
          <w:sz w:val="18"/>
          <w:szCs w:val="18"/>
        </w:rPr>
        <w:t xml:space="preserve">Поставщик несет все расходы по транспортировке и разгрузке Товара до пункта назначения. </w:t>
      </w:r>
    </w:p>
    <w:p w:rsidR="001F6FB8" w:rsidRPr="00844C50" w:rsidRDefault="001F6FB8">
      <w:pPr>
        <w:widowControl w:val="0"/>
        <w:tabs>
          <w:tab w:val="left" w:pos="851"/>
        </w:tabs>
        <w:jc w:val="both"/>
        <w:rPr>
          <w:rFonts w:ascii="Tahoma" w:hAnsi="Tahoma" w:cs="Tahoma"/>
          <w:sz w:val="18"/>
          <w:szCs w:val="18"/>
        </w:rPr>
      </w:pPr>
      <w:r w:rsidRPr="00844C50">
        <w:rPr>
          <w:rFonts w:ascii="Tahoma" w:hAnsi="Tahoma" w:cs="Tahoma"/>
          <w:sz w:val="18"/>
          <w:szCs w:val="18"/>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1F6FB8" w:rsidRPr="00844C50" w:rsidRDefault="001F6FB8">
      <w:pPr>
        <w:widowControl w:val="0"/>
        <w:tabs>
          <w:tab w:val="left" w:pos="851"/>
        </w:tabs>
        <w:jc w:val="both"/>
        <w:rPr>
          <w:rFonts w:ascii="Tahoma" w:hAnsi="Tahoma" w:cs="Tahoma"/>
          <w:sz w:val="18"/>
          <w:szCs w:val="18"/>
        </w:rPr>
      </w:pPr>
      <w:r w:rsidRPr="00844C50">
        <w:rPr>
          <w:rFonts w:ascii="Tahoma" w:hAnsi="Tahoma" w:cs="Tahoma"/>
          <w:sz w:val="18"/>
          <w:szCs w:val="18"/>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1F6FB8" w:rsidRPr="00844C50" w:rsidRDefault="001F6FB8">
      <w:pPr>
        <w:widowControl w:val="0"/>
        <w:tabs>
          <w:tab w:val="left" w:pos="851"/>
        </w:tabs>
        <w:jc w:val="both"/>
        <w:rPr>
          <w:rFonts w:ascii="Tahoma" w:hAnsi="Tahoma" w:cs="Tahoma"/>
          <w:sz w:val="18"/>
          <w:szCs w:val="18"/>
        </w:rPr>
      </w:pPr>
      <w:r w:rsidRPr="00844C50">
        <w:rPr>
          <w:rFonts w:ascii="Tahoma" w:hAnsi="Tahoma" w:cs="Tahoma"/>
          <w:sz w:val="18"/>
          <w:szCs w:val="18"/>
        </w:rPr>
        <w:t xml:space="preserve">Контактные сведения указываются в Приложениях. </w:t>
      </w:r>
    </w:p>
    <w:p w:rsidR="001F6FB8" w:rsidRPr="00844C50" w:rsidRDefault="001F6FB8">
      <w:pPr>
        <w:widowControl w:val="0"/>
        <w:tabs>
          <w:tab w:val="left" w:pos="851"/>
        </w:tabs>
        <w:jc w:val="both"/>
        <w:rPr>
          <w:rFonts w:ascii="Tahoma" w:hAnsi="Tahoma" w:cs="Tahoma"/>
          <w:sz w:val="18"/>
          <w:szCs w:val="18"/>
        </w:rPr>
      </w:pPr>
      <w:r w:rsidRPr="00844C50">
        <w:rPr>
          <w:rFonts w:ascii="Tahoma" w:hAnsi="Tahoma" w:cs="Tahoma"/>
          <w:sz w:val="18"/>
          <w:szCs w:val="18"/>
        </w:rPr>
        <w:t>При поставке Товара Грузополучателю Сторонами подписывается отгрузочная разнарядка.</w:t>
      </w:r>
    </w:p>
    <w:p w:rsidR="001F6FB8" w:rsidRPr="00844C50" w:rsidRDefault="001F6FB8">
      <w:pPr>
        <w:widowControl w:val="0"/>
        <w:jc w:val="both"/>
        <w:rPr>
          <w:rFonts w:ascii="Tahoma" w:hAnsi="Tahoma" w:cs="Tahoma"/>
          <w:sz w:val="18"/>
          <w:szCs w:val="18"/>
        </w:rPr>
      </w:pPr>
      <w:r w:rsidRPr="00844C50">
        <w:rPr>
          <w:rFonts w:ascii="Tahoma" w:hAnsi="Tahoma" w:cs="Tahoma"/>
          <w:sz w:val="18"/>
          <w:szCs w:val="18"/>
        </w:rPr>
        <w:t xml:space="preserve">4.2. В случае поставки Товара в многооборотной таре или упаковке, ее возврат производится в порядке и на условиях, </w:t>
      </w:r>
      <w:r w:rsidRPr="00844C50">
        <w:rPr>
          <w:rFonts w:ascii="Tahoma" w:hAnsi="Tahoma" w:cs="Tahoma"/>
          <w:sz w:val="18"/>
          <w:szCs w:val="18"/>
        </w:rPr>
        <w:lastRenderedPageBreak/>
        <w:t xml:space="preserve">установленных соответствующим Приложением. </w:t>
      </w:r>
    </w:p>
    <w:p w:rsidR="001F6FB8" w:rsidRPr="00844C50" w:rsidRDefault="001F6FB8">
      <w:pPr>
        <w:widowControl w:val="0"/>
        <w:jc w:val="both"/>
        <w:rPr>
          <w:rFonts w:ascii="Tahoma" w:hAnsi="Tahoma" w:cs="Tahoma"/>
          <w:sz w:val="18"/>
          <w:szCs w:val="18"/>
        </w:rPr>
      </w:pPr>
      <w:r w:rsidRPr="00844C50">
        <w:rPr>
          <w:rFonts w:ascii="Tahoma" w:hAnsi="Tahoma" w:cs="Tahoma"/>
          <w:sz w:val="18"/>
          <w:szCs w:val="18"/>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1F6FB8" w:rsidRPr="00844C50" w:rsidRDefault="001F6FB8">
      <w:pPr>
        <w:widowControl w:val="0"/>
        <w:jc w:val="both"/>
        <w:rPr>
          <w:rFonts w:ascii="Tahoma" w:hAnsi="Tahoma" w:cs="Tahoma"/>
          <w:sz w:val="18"/>
          <w:szCs w:val="18"/>
        </w:rPr>
      </w:pPr>
      <w:r w:rsidRPr="00844C50">
        <w:rPr>
          <w:rFonts w:ascii="Tahoma" w:hAnsi="Tahoma" w:cs="Tahoma"/>
          <w:sz w:val="18"/>
          <w:szCs w:val="18"/>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1F6FB8" w:rsidRPr="00844C50" w:rsidRDefault="001F6FB8">
      <w:pPr>
        <w:jc w:val="both"/>
        <w:rPr>
          <w:rFonts w:ascii="Tahoma" w:hAnsi="Tahoma" w:cs="Tahoma"/>
          <w:bCs/>
          <w:sz w:val="18"/>
          <w:szCs w:val="18"/>
        </w:rPr>
      </w:pPr>
      <w:r w:rsidRPr="00844C50">
        <w:rPr>
          <w:rFonts w:ascii="Tahoma" w:hAnsi="Tahoma" w:cs="Tahoma"/>
          <w:bCs/>
          <w:sz w:val="18"/>
          <w:szCs w:val="18"/>
        </w:rPr>
        <w:t xml:space="preserve">4.5. Досрочная поставка Товара может производиться только с предварительного письменного согласия Покупателя. </w:t>
      </w:r>
    </w:p>
    <w:p w:rsidR="001F6FB8" w:rsidRPr="00844C50" w:rsidRDefault="001F6FB8">
      <w:pPr>
        <w:rPr>
          <w:rFonts w:ascii="Tahoma" w:hAnsi="Tahoma" w:cs="Tahoma"/>
          <w:b/>
          <w:sz w:val="18"/>
          <w:szCs w:val="18"/>
        </w:rPr>
      </w:pPr>
    </w:p>
    <w:p w:rsidR="001F6FB8" w:rsidRPr="00844C50" w:rsidRDefault="001F6FB8">
      <w:pPr>
        <w:jc w:val="center"/>
        <w:rPr>
          <w:rFonts w:ascii="Tahoma" w:hAnsi="Tahoma" w:cs="Tahoma"/>
          <w:b/>
          <w:sz w:val="18"/>
          <w:szCs w:val="18"/>
        </w:rPr>
      </w:pPr>
      <w:r w:rsidRPr="00844C50">
        <w:rPr>
          <w:rFonts w:ascii="Tahoma" w:hAnsi="Tahoma" w:cs="Tahoma"/>
          <w:b/>
          <w:sz w:val="18"/>
          <w:szCs w:val="18"/>
        </w:rPr>
        <w:t>5. Сроки исполнения обязательств и порядок приема-передачи Товара</w:t>
      </w:r>
    </w:p>
    <w:p w:rsidR="001F6FB8" w:rsidRPr="00844C50" w:rsidRDefault="001F6FB8">
      <w:pPr>
        <w:jc w:val="both"/>
        <w:rPr>
          <w:rFonts w:ascii="Tahoma" w:hAnsi="Tahoma" w:cs="Tahoma"/>
          <w:sz w:val="18"/>
          <w:szCs w:val="18"/>
        </w:rPr>
      </w:pPr>
      <w:r w:rsidRPr="00844C50">
        <w:rPr>
          <w:rFonts w:ascii="Tahoma" w:hAnsi="Tahoma" w:cs="Tahoma"/>
          <w:sz w:val="18"/>
          <w:szCs w:val="18"/>
        </w:rPr>
        <w:t>5.1. Поставщик обязуется осуществить поставку Товара в течение срока действия Договора в соответствии с Приложениями к Договору.</w:t>
      </w:r>
    </w:p>
    <w:p w:rsidR="001F6FB8" w:rsidRPr="00844C50" w:rsidRDefault="001F6FB8">
      <w:pPr>
        <w:spacing w:before="120"/>
        <w:jc w:val="both"/>
        <w:rPr>
          <w:rFonts w:ascii="Tahoma" w:hAnsi="Tahoma" w:cs="Tahoma"/>
          <w:sz w:val="18"/>
          <w:szCs w:val="18"/>
        </w:rPr>
      </w:pPr>
      <w:r w:rsidRPr="00844C50">
        <w:rPr>
          <w:rFonts w:ascii="Tahoma" w:hAnsi="Tahoma" w:cs="Tahoma"/>
          <w:sz w:val="18"/>
          <w:szCs w:val="18"/>
        </w:rPr>
        <w:t>5.2. Покупатель в течение 10 (десяти) банковских дней с момента предоставления Поставщиком Акта приема-передачи и товарной накладной, при отсутствии каких-либо возражений, подписывает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1F6FB8" w:rsidRPr="00844C50" w:rsidRDefault="001F6FB8">
      <w:pPr>
        <w:jc w:val="both"/>
        <w:rPr>
          <w:rFonts w:ascii="Tahoma" w:hAnsi="Tahoma" w:cs="Tahoma"/>
          <w:sz w:val="18"/>
          <w:szCs w:val="18"/>
        </w:rPr>
      </w:pPr>
      <w:r w:rsidRPr="00844C50">
        <w:rPr>
          <w:rFonts w:ascii="Tahoma" w:hAnsi="Tahoma" w:cs="Tahoma"/>
          <w:sz w:val="18"/>
          <w:szCs w:val="18"/>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1F6FB8" w:rsidRPr="00844C50" w:rsidRDefault="001F6FB8">
      <w:pPr>
        <w:shd w:val="clear" w:color="auto" w:fill="FFFFFF"/>
        <w:tabs>
          <w:tab w:val="left" w:pos="974"/>
        </w:tabs>
        <w:jc w:val="both"/>
        <w:rPr>
          <w:rFonts w:ascii="Tahoma" w:hAnsi="Tahoma" w:cs="Tahoma"/>
          <w:color w:val="000000"/>
          <w:sz w:val="18"/>
          <w:szCs w:val="18"/>
        </w:rPr>
      </w:pPr>
      <w:r w:rsidRPr="00844C50">
        <w:rPr>
          <w:rFonts w:ascii="Tahoma" w:hAnsi="Tahoma" w:cs="Tahoma"/>
          <w:color w:val="000000"/>
          <w:sz w:val="18"/>
          <w:szCs w:val="18"/>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уведомив об этом Поставщика с вызовом представителя. При прибытии представителя Поставщика  составляется Акт о выявленных недостатках Товара. В этом случае все фактические расходы по  ответственному хранению Товара несет Поставщик.</w:t>
      </w:r>
    </w:p>
    <w:p w:rsidR="001F6FB8" w:rsidRPr="00844C50" w:rsidRDefault="001F6FB8">
      <w:pPr>
        <w:shd w:val="clear" w:color="auto" w:fill="FFFFFF"/>
        <w:jc w:val="both"/>
        <w:rPr>
          <w:rFonts w:ascii="Tahoma" w:hAnsi="Tahoma" w:cs="Tahoma"/>
          <w:bCs/>
          <w:sz w:val="18"/>
          <w:szCs w:val="18"/>
        </w:rPr>
      </w:pPr>
      <w:r w:rsidRPr="00844C50">
        <w:rPr>
          <w:rFonts w:ascii="Tahoma" w:hAnsi="Tahoma" w:cs="Tahoma"/>
          <w:color w:val="000000"/>
          <w:sz w:val="18"/>
          <w:szCs w:val="18"/>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844C50">
        <w:rPr>
          <w:rFonts w:ascii="Tahoma" w:hAnsi="Tahoma" w:cs="Tahoma"/>
          <w:bCs/>
          <w:sz w:val="18"/>
          <w:szCs w:val="18"/>
        </w:rPr>
        <w:t xml:space="preserve"> печати и подписи уполномоченных лиц Сторон» настоящего Договора.</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844C50">
        <w:rPr>
          <w:rFonts w:ascii="Tahoma" w:hAnsi="Tahoma" w:cs="Tahoma"/>
          <w:bCs/>
          <w:sz w:val="18"/>
          <w:szCs w:val="18"/>
        </w:rPr>
        <w:t xml:space="preserve"> печати и подписи уполномоченных лиц Сторон» настоящего Договора,</w:t>
      </w:r>
      <w:r w:rsidRPr="00844C50">
        <w:rPr>
          <w:rFonts w:ascii="Tahoma" w:hAnsi="Tahoma" w:cs="Tahoma"/>
          <w:color w:val="000000"/>
          <w:sz w:val="18"/>
          <w:szCs w:val="18"/>
        </w:rPr>
        <w:t xml:space="preserve"> о направлении им Представителя для участия в составлении Акта о выявленных недостатках Товара.</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Представитель Поставщика обязан явиться для участия в составлении Акта о выявленных недостатках Товара в течение 05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1F6FB8" w:rsidRPr="00844C50" w:rsidRDefault="001F6FB8">
      <w:pPr>
        <w:shd w:val="clear" w:color="auto" w:fill="FFFFFF"/>
        <w:tabs>
          <w:tab w:val="left" w:pos="965"/>
        </w:tabs>
        <w:jc w:val="both"/>
        <w:rPr>
          <w:rFonts w:ascii="Tahoma" w:hAnsi="Tahoma" w:cs="Tahoma"/>
          <w:color w:val="000000"/>
          <w:sz w:val="18"/>
          <w:szCs w:val="18"/>
        </w:rPr>
      </w:pPr>
      <w:r w:rsidRPr="00844C50">
        <w:rPr>
          <w:rFonts w:ascii="Tahoma" w:hAnsi="Tahoma" w:cs="Tahoma"/>
          <w:color w:val="000000"/>
          <w:sz w:val="18"/>
          <w:szCs w:val="18"/>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844C50">
        <w:rPr>
          <w:rFonts w:ascii="Tahoma" w:hAnsi="Tahoma" w:cs="Tahoma"/>
          <w:iCs/>
          <w:color w:val="000000"/>
          <w:sz w:val="18"/>
          <w:szCs w:val="18"/>
        </w:rPr>
        <w:t xml:space="preserve">5.4. </w:t>
      </w:r>
      <w:r w:rsidRPr="00844C50">
        <w:rPr>
          <w:rFonts w:ascii="Tahoma" w:hAnsi="Tahoma" w:cs="Tahoma"/>
          <w:color w:val="000000"/>
          <w:sz w:val="18"/>
          <w:szCs w:val="18"/>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1F6FB8" w:rsidRPr="00844C50" w:rsidRDefault="001F6FB8">
      <w:pPr>
        <w:shd w:val="clear" w:color="auto" w:fill="FFFFFF"/>
        <w:tabs>
          <w:tab w:val="left" w:pos="965"/>
        </w:tabs>
        <w:jc w:val="both"/>
        <w:rPr>
          <w:rFonts w:ascii="Tahoma" w:hAnsi="Tahoma" w:cs="Tahoma"/>
          <w:color w:val="000000"/>
          <w:sz w:val="18"/>
          <w:szCs w:val="18"/>
        </w:rPr>
      </w:pPr>
      <w:r w:rsidRPr="00844C50">
        <w:rPr>
          <w:rFonts w:ascii="Tahoma" w:hAnsi="Tahoma" w:cs="Tahoma"/>
          <w:color w:val="000000"/>
          <w:sz w:val="18"/>
          <w:szCs w:val="18"/>
        </w:rPr>
        <w:t>5.6. В случае если предусмотрено соответствующим Приложением, Товар должен поставляться комплектом.</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1F6FB8" w:rsidRPr="00844C50" w:rsidRDefault="001F6FB8">
      <w:pPr>
        <w:shd w:val="clear" w:color="auto" w:fill="FFFFFF"/>
        <w:tabs>
          <w:tab w:val="left" w:pos="965"/>
        </w:tabs>
        <w:jc w:val="both"/>
        <w:rPr>
          <w:rFonts w:ascii="Tahoma" w:hAnsi="Tahoma" w:cs="Tahoma"/>
          <w:color w:val="000000"/>
          <w:sz w:val="18"/>
          <w:szCs w:val="18"/>
        </w:rPr>
      </w:pPr>
      <w:r w:rsidRPr="00844C50">
        <w:rPr>
          <w:rFonts w:ascii="Tahoma" w:hAnsi="Tahoma" w:cs="Tahoma"/>
          <w:color w:val="000000"/>
          <w:sz w:val="18"/>
          <w:szCs w:val="18"/>
        </w:rPr>
        <w:t>5.7. В случае если предусмотрено в соответствующем Приложении, Товар должен поставляться в собранном виде.</w:t>
      </w:r>
    </w:p>
    <w:p w:rsidR="001F6FB8" w:rsidRPr="00844C50" w:rsidRDefault="001F6FB8">
      <w:pPr>
        <w:shd w:val="clear" w:color="auto" w:fill="FFFFFF"/>
        <w:jc w:val="both"/>
        <w:rPr>
          <w:rFonts w:ascii="Tahoma" w:hAnsi="Tahoma" w:cs="Tahoma"/>
          <w:color w:val="000000"/>
          <w:sz w:val="18"/>
          <w:szCs w:val="18"/>
        </w:rPr>
      </w:pPr>
      <w:r w:rsidRPr="00844C50">
        <w:rPr>
          <w:rFonts w:ascii="Tahoma" w:hAnsi="Tahoma" w:cs="Tahoma"/>
          <w:color w:val="000000"/>
          <w:sz w:val="18"/>
          <w:szCs w:val="18"/>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w:t>
      </w:r>
      <w:r w:rsidRPr="00844C50">
        <w:rPr>
          <w:rFonts w:ascii="Tahoma" w:hAnsi="Tahoma" w:cs="Tahoma"/>
          <w:color w:val="000000"/>
          <w:sz w:val="18"/>
          <w:szCs w:val="18"/>
        </w:rPr>
        <w:lastRenderedPageBreak/>
        <w:t>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1F6FB8" w:rsidRPr="00844C50" w:rsidRDefault="001F6FB8">
      <w:pPr>
        <w:jc w:val="both"/>
        <w:rPr>
          <w:rFonts w:ascii="Tahoma" w:hAnsi="Tahoma" w:cs="Tahoma"/>
          <w:sz w:val="18"/>
          <w:szCs w:val="18"/>
        </w:rPr>
      </w:pPr>
    </w:p>
    <w:p w:rsidR="001F6FB8" w:rsidRPr="00844C50" w:rsidRDefault="001F6FB8">
      <w:pPr>
        <w:widowControl w:val="0"/>
        <w:jc w:val="center"/>
        <w:rPr>
          <w:rFonts w:ascii="Tahoma" w:hAnsi="Tahoma" w:cs="Tahoma"/>
          <w:b/>
          <w:sz w:val="18"/>
          <w:szCs w:val="18"/>
        </w:rPr>
      </w:pPr>
      <w:r w:rsidRPr="00844C50">
        <w:rPr>
          <w:rFonts w:ascii="Tahoma" w:hAnsi="Tahoma" w:cs="Tahoma"/>
          <w:b/>
          <w:sz w:val="18"/>
          <w:szCs w:val="18"/>
        </w:rPr>
        <w:t>6. Гарантийные обязательства</w:t>
      </w:r>
    </w:p>
    <w:p w:rsidR="001F6FB8" w:rsidRPr="00844C50" w:rsidRDefault="001F6FB8">
      <w:pPr>
        <w:jc w:val="both"/>
        <w:rPr>
          <w:rFonts w:ascii="Tahoma" w:hAnsi="Tahoma" w:cs="Tahoma"/>
          <w:sz w:val="18"/>
          <w:szCs w:val="18"/>
        </w:rPr>
      </w:pPr>
      <w:r w:rsidRPr="00844C50">
        <w:rPr>
          <w:rFonts w:ascii="Tahoma" w:hAnsi="Tahoma" w:cs="Tahoma"/>
          <w:sz w:val="18"/>
          <w:szCs w:val="18"/>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6.2. Поставщик гарантирует сохранение эксплуатационных качеств Товара в течение всего гарантийного срока. </w:t>
      </w:r>
    </w:p>
    <w:p w:rsidR="001F6FB8" w:rsidRPr="00844C50" w:rsidRDefault="001F6FB8">
      <w:pPr>
        <w:jc w:val="both"/>
        <w:rPr>
          <w:rFonts w:ascii="Tahoma" w:hAnsi="Tahoma" w:cs="Tahoma"/>
          <w:color w:val="000000"/>
          <w:sz w:val="18"/>
          <w:szCs w:val="18"/>
        </w:rPr>
      </w:pPr>
      <w:r w:rsidRPr="00844C50">
        <w:rPr>
          <w:rFonts w:ascii="Tahoma" w:hAnsi="Tahoma" w:cs="Tahoma"/>
          <w:bCs/>
          <w:sz w:val="18"/>
          <w:szCs w:val="18"/>
        </w:rPr>
        <w:t xml:space="preserve">6.3. В случае если в течение гарантийного срока будут выявлены недостатки Товара или иное несоответствие </w:t>
      </w:r>
      <w:r w:rsidRPr="00844C50">
        <w:rPr>
          <w:rFonts w:ascii="Tahoma" w:hAnsi="Tahoma" w:cs="Tahoma"/>
          <w:sz w:val="18"/>
          <w:szCs w:val="18"/>
        </w:rPr>
        <w:t>качества Товара условиям настоящего Договора и Приложений к нему, Покупатель в течении 10 (десяти) рабочих дней с момента обнаружения недостатков вызывает представителя Пос</w:t>
      </w:r>
      <w:r w:rsidRPr="00844C50">
        <w:rPr>
          <w:rFonts w:ascii="Tahoma" w:hAnsi="Tahoma" w:cs="Tahoma"/>
          <w:color w:val="000000"/>
          <w:sz w:val="18"/>
          <w:szCs w:val="18"/>
        </w:rPr>
        <w:t xml:space="preserve">тавщика и с его участием составляет Акт о недостатках Товара. </w:t>
      </w:r>
    </w:p>
    <w:p w:rsidR="001F6FB8" w:rsidRPr="00844C50" w:rsidRDefault="001F6FB8">
      <w:pPr>
        <w:widowControl w:val="0"/>
        <w:jc w:val="both"/>
        <w:rPr>
          <w:rFonts w:ascii="Tahoma" w:hAnsi="Tahoma" w:cs="Tahoma"/>
          <w:color w:val="000000"/>
          <w:sz w:val="18"/>
          <w:szCs w:val="18"/>
        </w:rPr>
      </w:pPr>
      <w:r w:rsidRPr="00844C50">
        <w:rPr>
          <w:rFonts w:ascii="Tahoma" w:hAnsi="Tahoma" w:cs="Tahoma"/>
          <w:color w:val="000000"/>
          <w:sz w:val="18"/>
          <w:szCs w:val="18"/>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 п.).</w:t>
      </w:r>
    </w:p>
    <w:p w:rsidR="001F6FB8" w:rsidRPr="00844C50" w:rsidRDefault="001F6FB8">
      <w:pPr>
        <w:widowControl w:val="0"/>
        <w:jc w:val="both"/>
        <w:rPr>
          <w:rFonts w:ascii="Tahoma" w:hAnsi="Tahoma" w:cs="Tahoma"/>
          <w:sz w:val="18"/>
          <w:szCs w:val="18"/>
        </w:rPr>
      </w:pPr>
      <w:r w:rsidRPr="00844C50">
        <w:rPr>
          <w:rFonts w:ascii="Tahoma" w:hAnsi="Tahoma" w:cs="Tahoma"/>
          <w:color w:val="000000"/>
          <w:sz w:val="18"/>
          <w:szCs w:val="18"/>
        </w:rPr>
        <w:t>6.5.При необходимости представитель Поставщика имеет право произвести осмотр поврежденного Товара на месте установки и е</w:t>
      </w:r>
      <w:r w:rsidRPr="00844C50">
        <w:rPr>
          <w:rFonts w:ascii="Tahoma" w:hAnsi="Tahoma" w:cs="Tahoma"/>
          <w:sz w:val="18"/>
          <w:szCs w:val="18"/>
        </w:rPr>
        <w:t>го диагностику силами привлеченной по своему усмотрению лаборатории.</w:t>
      </w:r>
    </w:p>
    <w:p w:rsidR="001F6FB8" w:rsidRPr="00844C50" w:rsidRDefault="001F6FB8">
      <w:pPr>
        <w:jc w:val="both"/>
        <w:rPr>
          <w:rFonts w:ascii="Tahoma" w:hAnsi="Tahoma" w:cs="Tahoma"/>
          <w:sz w:val="18"/>
          <w:szCs w:val="18"/>
        </w:rPr>
      </w:pPr>
      <w:r w:rsidRPr="00844C50">
        <w:rPr>
          <w:rFonts w:ascii="Tahoma" w:hAnsi="Tahoma" w:cs="Tahoma"/>
          <w:sz w:val="18"/>
          <w:szCs w:val="18"/>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 Данный акт является надлежащим </w:t>
      </w:r>
      <w:r w:rsidRPr="00844C50">
        <w:rPr>
          <w:rFonts w:ascii="Tahoma" w:hAnsi="Tahoma" w:cs="Tahoma"/>
          <w:color w:val="000000"/>
          <w:sz w:val="18"/>
          <w:szCs w:val="18"/>
        </w:rPr>
        <w:t xml:space="preserve">подтверждением факта наличия недостатков Товара и </w:t>
      </w:r>
      <w:r w:rsidRPr="00844C50">
        <w:rPr>
          <w:rFonts w:ascii="Tahoma" w:hAnsi="Tahoma" w:cs="Tahoma"/>
          <w:sz w:val="18"/>
          <w:szCs w:val="18"/>
        </w:rPr>
        <w:t>обязательным для исполнения Поставщиком.</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25252525252525252525D0%2525252525252525"/>
      <w:r w:rsidRPr="00844C50">
        <w:rPr>
          <w:rFonts w:ascii="Tahoma" w:hAnsi="Tahoma" w:cs="Tahoma"/>
          <w:sz w:val="18"/>
          <w:szCs w:val="18"/>
        </w:rPr>
        <w:t xml:space="preserve">20 (двадцати)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F6FB8" w:rsidRPr="00844C50" w:rsidRDefault="001F6FB8">
      <w:pPr>
        <w:jc w:val="both"/>
        <w:rPr>
          <w:rFonts w:ascii="Tahoma" w:hAnsi="Tahoma" w:cs="Tahoma"/>
          <w:color w:val="000000"/>
          <w:sz w:val="18"/>
          <w:szCs w:val="18"/>
        </w:rPr>
      </w:pPr>
    </w:p>
    <w:p w:rsidR="001F6FB8" w:rsidRPr="00844C50" w:rsidRDefault="001F6FB8">
      <w:pPr>
        <w:jc w:val="center"/>
        <w:rPr>
          <w:rFonts w:ascii="Tahoma" w:hAnsi="Tahoma" w:cs="Tahoma"/>
          <w:b/>
          <w:sz w:val="18"/>
          <w:szCs w:val="18"/>
        </w:rPr>
      </w:pPr>
      <w:r w:rsidRPr="00844C50">
        <w:rPr>
          <w:rFonts w:ascii="Tahoma" w:hAnsi="Tahoma" w:cs="Tahoma"/>
          <w:b/>
          <w:sz w:val="18"/>
          <w:szCs w:val="18"/>
        </w:rPr>
        <w:t>7. Конфиденциальность</w:t>
      </w:r>
    </w:p>
    <w:p w:rsidR="001F6FB8" w:rsidRPr="00844C50" w:rsidRDefault="001F6FB8">
      <w:pPr>
        <w:jc w:val="both"/>
        <w:rPr>
          <w:rFonts w:ascii="Tahoma" w:hAnsi="Tahoma" w:cs="Tahoma"/>
          <w:sz w:val="18"/>
          <w:szCs w:val="18"/>
        </w:rPr>
      </w:pPr>
      <w:r w:rsidRPr="00844C50">
        <w:rPr>
          <w:rFonts w:ascii="Tahoma" w:hAnsi="Tahoma" w:cs="Tahoma"/>
          <w:sz w:val="18"/>
          <w:szCs w:val="18"/>
        </w:rPr>
        <w:t>7.1. Любая производственная, финансово-экономическая и иная информация, полученная каждой Стороной от другой Стороны в связи с Договором</w:t>
      </w:r>
      <w:r w:rsidRPr="00844C50">
        <w:rPr>
          <w:rFonts w:ascii="Tahoma" w:hAnsi="Tahoma" w:cs="Tahoma"/>
          <w:color w:val="000000"/>
          <w:sz w:val="18"/>
          <w:szCs w:val="18"/>
        </w:rPr>
        <w:t>, в том числе в связи с его заключением и исполнением</w:t>
      </w:r>
      <w:r w:rsidRPr="00844C50">
        <w:rPr>
          <w:rFonts w:ascii="Tahoma" w:hAnsi="Tahoma" w:cs="Tahoma"/>
          <w:sz w:val="18"/>
          <w:szCs w:val="18"/>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1F6FB8" w:rsidRPr="00844C50" w:rsidRDefault="001F6FB8">
      <w:pPr>
        <w:jc w:val="both"/>
        <w:rPr>
          <w:rFonts w:ascii="Tahoma" w:hAnsi="Tahoma" w:cs="Tahoma"/>
          <w:sz w:val="18"/>
          <w:szCs w:val="18"/>
        </w:rPr>
      </w:pPr>
      <w:r w:rsidRPr="00844C50">
        <w:rPr>
          <w:rFonts w:ascii="Tahoma" w:hAnsi="Tahoma" w:cs="Tahoma"/>
          <w:sz w:val="18"/>
          <w:szCs w:val="18"/>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1F6FB8" w:rsidRPr="00844C50" w:rsidRDefault="001F6FB8">
      <w:pPr>
        <w:jc w:val="both"/>
        <w:rPr>
          <w:rFonts w:ascii="Tahoma" w:hAnsi="Tahoma" w:cs="Tahoma"/>
          <w:sz w:val="18"/>
          <w:szCs w:val="18"/>
        </w:rPr>
      </w:pPr>
      <w:r w:rsidRPr="00844C50">
        <w:rPr>
          <w:rFonts w:ascii="Tahoma" w:hAnsi="Tahoma" w:cs="Tahoma"/>
          <w:sz w:val="18"/>
          <w:szCs w:val="18"/>
        </w:rPr>
        <w:t>- незамедлительно уведомить другую Сторону о получении такого требования,</w:t>
      </w:r>
    </w:p>
    <w:p w:rsidR="001F6FB8" w:rsidRPr="00844C50" w:rsidRDefault="001F6FB8">
      <w:pPr>
        <w:jc w:val="both"/>
        <w:rPr>
          <w:rFonts w:ascii="Tahoma" w:hAnsi="Tahoma" w:cs="Tahoma"/>
          <w:sz w:val="18"/>
          <w:szCs w:val="18"/>
        </w:rPr>
      </w:pPr>
      <w:r w:rsidRPr="00844C50">
        <w:rPr>
          <w:rFonts w:ascii="Tahoma" w:hAnsi="Tahoma" w:cs="Tahoma"/>
          <w:sz w:val="18"/>
          <w:szCs w:val="18"/>
        </w:rPr>
        <w:t>- предоставить указанным органам или лицам минимально необходимый/требуемый объем Информации,</w:t>
      </w:r>
    </w:p>
    <w:p w:rsidR="001F6FB8" w:rsidRPr="00844C50" w:rsidRDefault="001F6FB8">
      <w:pPr>
        <w:jc w:val="both"/>
        <w:rPr>
          <w:rFonts w:ascii="Tahoma" w:hAnsi="Tahoma" w:cs="Tahoma"/>
          <w:sz w:val="18"/>
          <w:szCs w:val="18"/>
        </w:rPr>
      </w:pPr>
      <w:r w:rsidRPr="00844C50">
        <w:rPr>
          <w:rFonts w:ascii="Tahoma" w:hAnsi="Tahoma" w:cs="Tahoma"/>
          <w:sz w:val="18"/>
          <w:szCs w:val="18"/>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1F6FB8" w:rsidRPr="00844C50" w:rsidRDefault="001F6FB8">
      <w:pPr>
        <w:jc w:val="both"/>
        <w:rPr>
          <w:rFonts w:ascii="Tahoma" w:hAnsi="Tahoma" w:cs="Tahoma"/>
          <w:sz w:val="18"/>
          <w:szCs w:val="18"/>
        </w:rPr>
      </w:pPr>
      <w:r w:rsidRPr="00844C50">
        <w:rPr>
          <w:rFonts w:ascii="Tahoma" w:hAnsi="Tahoma" w:cs="Tahoma"/>
          <w:color w:val="000000"/>
          <w:sz w:val="18"/>
          <w:szCs w:val="18"/>
        </w:rPr>
        <w:t>7.8. В случае разглашения Информации Сторона, допустившая ее разглашение, обязана немедленно уведомить о таком факте другую Сторону в течение</w:t>
      </w:r>
      <w:r w:rsidRPr="00844C50">
        <w:rPr>
          <w:rFonts w:ascii="Tahoma" w:hAnsi="Tahoma" w:cs="Tahoma"/>
          <w:sz w:val="18"/>
          <w:szCs w:val="18"/>
        </w:rPr>
        <w:t xml:space="preserve"> 1 (одного) рабочего дня со дня разглашения Информации.</w:t>
      </w:r>
    </w:p>
    <w:p w:rsidR="001F6FB8" w:rsidRPr="00844C50" w:rsidRDefault="001F6FB8">
      <w:pPr>
        <w:pStyle w:val="a0"/>
        <w:spacing w:after="0"/>
        <w:jc w:val="both"/>
        <w:rPr>
          <w:rFonts w:ascii="Tahoma" w:hAnsi="Tahoma" w:cs="Tahoma"/>
          <w:color w:val="000000"/>
          <w:sz w:val="18"/>
          <w:szCs w:val="18"/>
        </w:rPr>
      </w:pPr>
      <w:r w:rsidRPr="00844C50">
        <w:rPr>
          <w:rFonts w:ascii="Tahoma" w:hAnsi="Tahoma" w:cs="Tahoma"/>
          <w:color w:val="000000"/>
          <w:sz w:val="18"/>
          <w:szCs w:val="18"/>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1F6FB8" w:rsidRPr="00844C50" w:rsidRDefault="001F6FB8">
      <w:pPr>
        <w:pStyle w:val="a0"/>
        <w:spacing w:after="0"/>
        <w:jc w:val="both"/>
        <w:rPr>
          <w:rFonts w:ascii="Tahoma" w:hAnsi="Tahoma" w:cs="Tahoma"/>
          <w:color w:val="000000"/>
          <w:sz w:val="18"/>
          <w:szCs w:val="18"/>
        </w:rPr>
      </w:pPr>
      <w:r w:rsidRPr="00844C50">
        <w:rPr>
          <w:rFonts w:ascii="Tahoma" w:hAnsi="Tahoma" w:cs="Tahoma"/>
          <w:color w:val="000000"/>
          <w:sz w:val="18"/>
          <w:szCs w:val="18"/>
        </w:rPr>
        <w:lastRenderedPageBreak/>
        <w:t>7.10. В случае реорганизации одной из Сторон условия охраны конфиденциальности Информации определяются ее правопреемниками.</w:t>
      </w:r>
    </w:p>
    <w:p w:rsidR="001F6FB8" w:rsidRPr="00844C50" w:rsidRDefault="001F6FB8">
      <w:pPr>
        <w:pStyle w:val="a0"/>
        <w:spacing w:after="0"/>
        <w:jc w:val="both"/>
        <w:rPr>
          <w:rFonts w:ascii="Tahoma" w:hAnsi="Tahoma" w:cs="Tahoma"/>
          <w:color w:val="000000"/>
          <w:sz w:val="18"/>
          <w:szCs w:val="18"/>
        </w:rPr>
      </w:pPr>
      <w:r w:rsidRPr="00844C50">
        <w:rPr>
          <w:rFonts w:ascii="Tahoma" w:hAnsi="Tahoma" w:cs="Tahoma"/>
          <w:color w:val="000000"/>
          <w:sz w:val="18"/>
          <w:szCs w:val="18"/>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1F6FB8" w:rsidRPr="00844C50" w:rsidRDefault="001F6FB8">
      <w:pPr>
        <w:pStyle w:val="a0"/>
        <w:spacing w:after="0"/>
        <w:jc w:val="both"/>
        <w:rPr>
          <w:rFonts w:ascii="Tahoma" w:hAnsi="Tahoma" w:cs="Tahoma"/>
          <w:color w:val="000000"/>
          <w:sz w:val="18"/>
          <w:szCs w:val="18"/>
        </w:rPr>
      </w:pPr>
      <w:r w:rsidRPr="00844C50">
        <w:rPr>
          <w:rFonts w:ascii="Tahoma" w:hAnsi="Tahoma" w:cs="Tahoma"/>
          <w:color w:val="000000"/>
          <w:sz w:val="18"/>
          <w:szCs w:val="18"/>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1F6FB8" w:rsidRPr="00844C50" w:rsidRDefault="001F6FB8">
      <w:pPr>
        <w:pStyle w:val="a0"/>
        <w:spacing w:after="0"/>
        <w:jc w:val="both"/>
        <w:rPr>
          <w:rFonts w:ascii="Tahoma" w:hAnsi="Tahoma" w:cs="Tahoma"/>
          <w:color w:val="000000"/>
          <w:sz w:val="18"/>
          <w:szCs w:val="18"/>
        </w:rPr>
      </w:pPr>
    </w:p>
    <w:p w:rsidR="001F6FB8" w:rsidRPr="00844C50" w:rsidRDefault="001F6FB8">
      <w:pPr>
        <w:jc w:val="center"/>
        <w:rPr>
          <w:rFonts w:ascii="Tahoma" w:hAnsi="Tahoma" w:cs="Tahoma"/>
          <w:b/>
          <w:sz w:val="18"/>
          <w:szCs w:val="18"/>
        </w:rPr>
      </w:pPr>
      <w:r w:rsidRPr="00844C50">
        <w:rPr>
          <w:rFonts w:ascii="Tahoma" w:hAnsi="Tahoma" w:cs="Tahoma"/>
          <w:b/>
          <w:sz w:val="18"/>
          <w:szCs w:val="18"/>
        </w:rPr>
        <w:t>8. Ответственность Сторон</w:t>
      </w:r>
    </w:p>
    <w:p w:rsidR="001F6FB8" w:rsidRPr="00844C50" w:rsidRDefault="001F6FB8">
      <w:pPr>
        <w:jc w:val="both"/>
        <w:rPr>
          <w:rFonts w:ascii="Tahoma" w:hAnsi="Tahoma" w:cs="Tahoma"/>
          <w:sz w:val="18"/>
          <w:szCs w:val="18"/>
        </w:rPr>
      </w:pPr>
      <w:r w:rsidRPr="00844C50">
        <w:rPr>
          <w:rFonts w:ascii="Tahoma" w:hAnsi="Tahoma" w:cs="Tahoma"/>
          <w:sz w:val="18"/>
          <w:szCs w:val="18"/>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1F6FB8" w:rsidRPr="00844C50" w:rsidRDefault="001F6FB8">
      <w:pPr>
        <w:jc w:val="both"/>
        <w:rPr>
          <w:rFonts w:ascii="Tahoma" w:hAnsi="Tahoma" w:cs="Tahoma"/>
          <w:sz w:val="18"/>
          <w:szCs w:val="18"/>
        </w:rPr>
      </w:pPr>
      <w:r w:rsidRPr="00844C50">
        <w:rPr>
          <w:rFonts w:ascii="Tahoma" w:hAnsi="Tahoma" w:cs="Tahoma"/>
          <w:sz w:val="18"/>
          <w:szCs w:val="18"/>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w:t>
      </w:r>
    </w:p>
    <w:p w:rsidR="001F6FB8" w:rsidRPr="00844C50" w:rsidRDefault="001F6FB8">
      <w:pPr>
        <w:jc w:val="both"/>
        <w:rPr>
          <w:rFonts w:ascii="Tahoma" w:hAnsi="Tahoma" w:cs="Tahoma"/>
          <w:sz w:val="18"/>
          <w:szCs w:val="18"/>
        </w:rPr>
      </w:pPr>
      <w:r w:rsidRPr="00844C50">
        <w:rPr>
          <w:rFonts w:ascii="Tahoma" w:hAnsi="Tahoma" w:cs="Tahoma"/>
          <w:sz w:val="18"/>
          <w:szCs w:val="18"/>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w:t>
      </w:r>
      <w:r w:rsidRPr="00844C50">
        <w:rPr>
          <w:rFonts w:ascii="Tahoma" w:hAnsi="Tahoma" w:cs="Tahoma"/>
          <w:color w:val="000000"/>
          <w:sz w:val="18"/>
          <w:szCs w:val="18"/>
        </w:rPr>
        <w:t>по ремонту</w:t>
      </w:r>
      <w:r w:rsidRPr="00844C50">
        <w:rPr>
          <w:rFonts w:ascii="Tahoma" w:hAnsi="Tahoma" w:cs="Tahoma"/>
          <w:sz w:val="18"/>
          <w:szCs w:val="18"/>
        </w:rPr>
        <w:t xml:space="preserve"> Товара несет Поставщик.</w:t>
      </w:r>
    </w:p>
    <w:p w:rsidR="001F6FB8" w:rsidRPr="00844C50" w:rsidRDefault="001F6FB8">
      <w:pPr>
        <w:jc w:val="both"/>
        <w:rPr>
          <w:rFonts w:ascii="Tahoma" w:hAnsi="Tahoma" w:cs="Tahoma"/>
          <w:i/>
          <w:sz w:val="18"/>
          <w:szCs w:val="18"/>
        </w:rPr>
      </w:pPr>
      <w:r w:rsidRPr="00844C50">
        <w:rPr>
          <w:rFonts w:ascii="Tahoma" w:hAnsi="Tahoma" w:cs="Tahoma"/>
          <w:sz w:val="18"/>
          <w:szCs w:val="18"/>
        </w:rPr>
        <w:t>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2003 г.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2003 г. № 45.</w:t>
      </w:r>
      <w:r w:rsidRPr="00844C50">
        <w:rPr>
          <w:rFonts w:ascii="Tahoma" w:hAnsi="Tahoma" w:cs="Tahoma"/>
          <w:i/>
          <w:sz w:val="18"/>
          <w:szCs w:val="18"/>
        </w:rPr>
        <w:t xml:space="preserve"> </w:t>
      </w:r>
    </w:p>
    <w:p w:rsidR="001F6FB8" w:rsidRPr="00844C50" w:rsidRDefault="001F6FB8">
      <w:pPr>
        <w:jc w:val="both"/>
        <w:rPr>
          <w:rFonts w:ascii="Tahoma" w:hAnsi="Tahoma" w:cs="Tahoma"/>
          <w:sz w:val="18"/>
          <w:szCs w:val="18"/>
        </w:rPr>
      </w:pPr>
      <w:r w:rsidRPr="00844C50">
        <w:rPr>
          <w:rFonts w:ascii="Tahoma" w:hAnsi="Tahoma" w:cs="Tahoma"/>
          <w:sz w:val="18"/>
          <w:szCs w:val="18"/>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1F6FB8" w:rsidRPr="00844C50" w:rsidRDefault="001F6FB8">
      <w:pPr>
        <w:jc w:val="both"/>
        <w:rPr>
          <w:rFonts w:ascii="Tahoma" w:hAnsi="Tahoma" w:cs="Tahoma"/>
          <w:sz w:val="18"/>
          <w:szCs w:val="18"/>
        </w:rPr>
      </w:pPr>
      <w:r w:rsidRPr="00844C50">
        <w:rPr>
          <w:rFonts w:ascii="Tahoma" w:hAnsi="Tahoma" w:cs="Tahoma"/>
          <w:sz w:val="18"/>
          <w:szCs w:val="18"/>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1F6FB8" w:rsidRPr="00844C50" w:rsidRDefault="001F6FB8">
      <w:pPr>
        <w:jc w:val="both"/>
        <w:rPr>
          <w:rFonts w:ascii="Tahoma" w:hAnsi="Tahoma" w:cs="Tahoma"/>
          <w:sz w:val="18"/>
          <w:szCs w:val="18"/>
        </w:rPr>
      </w:pPr>
      <w:r w:rsidRPr="00844C50">
        <w:rPr>
          <w:rFonts w:ascii="Tahoma" w:hAnsi="Tahoma" w:cs="Tahoma"/>
          <w:sz w:val="18"/>
          <w:szCs w:val="18"/>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1F6FB8" w:rsidRPr="00844C50" w:rsidRDefault="001F6FB8">
      <w:pPr>
        <w:jc w:val="both"/>
        <w:rPr>
          <w:rFonts w:ascii="Tahoma" w:hAnsi="Tahoma" w:cs="Tahoma"/>
          <w:sz w:val="18"/>
          <w:szCs w:val="18"/>
        </w:rPr>
      </w:pPr>
      <w:r w:rsidRPr="00844C50">
        <w:rPr>
          <w:rFonts w:ascii="Tahoma" w:hAnsi="Tahoma" w:cs="Tahoma"/>
          <w:sz w:val="18"/>
          <w:szCs w:val="18"/>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1F6FB8" w:rsidRPr="00844C50" w:rsidRDefault="001F6FB8">
      <w:pPr>
        <w:jc w:val="both"/>
        <w:rPr>
          <w:rFonts w:ascii="Tahoma" w:hAnsi="Tahoma" w:cs="Tahoma"/>
          <w:sz w:val="18"/>
          <w:szCs w:val="18"/>
        </w:rPr>
      </w:pPr>
      <w:r w:rsidRPr="00844C50">
        <w:rPr>
          <w:rFonts w:ascii="Tahoma" w:hAnsi="Tahoma" w:cs="Tahoma"/>
          <w:sz w:val="18"/>
          <w:szCs w:val="18"/>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1F6FB8" w:rsidRPr="00844C50" w:rsidRDefault="001F6FB8">
      <w:pPr>
        <w:jc w:val="both"/>
        <w:rPr>
          <w:rFonts w:ascii="Tahoma" w:hAnsi="Tahoma" w:cs="Tahoma"/>
          <w:sz w:val="18"/>
          <w:szCs w:val="18"/>
        </w:rPr>
      </w:pPr>
      <w:r w:rsidRPr="00844C50">
        <w:rPr>
          <w:rFonts w:ascii="Tahoma" w:hAnsi="Tahoma" w:cs="Tahoma"/>
          <w:sz w:val="18"/>
          <w:szCs w:val="18"/>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1F6FB8" w:rsidRPr="00844C50" w:rsidRDefault="001F6FB8">
      <w:pPr>
        <w:widowControl w:val="0"/>
        <w:jc w:val="both"/>
        <w:rPr>
          <w:rFonts w:ascii="Tahoma" w:hAnsi="Tahoma" w:cs="Tahoma"/>
          <w:color w:val="000000"/>
          <w:sz w:val="18"/>
          <w:szCs w:val="18"/>
        </w:rPr>
      </w:pPr>
      <w:r w:rsidRPr="00844C50">
        <w:rPr>
          <w:rFonts w:ascii="Tahoma" w:hAnsi="Tahoma" w:cs="Tahoma"/>
          <w:sz w:val="18"/>
          <w:szCs w:val="18"/>
        </w:rPr>
        <w:t>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w:t>
      </w:r>
      <w:r w:rsidRPr="00844C50">
        <w:rPr>
          <w:rFonts w:ascii="Tahoma" w:hAnsi="Tahoma" w:cs="Tahoma"/>
          <w:color w:val="000000"/>
          <w:sz w:val="18"/>
          <w:szCs w:val="18"/>
        </w:rPr>
        <w:t xml:space="preserve">ора. </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1F6FB8" w:rsidRPr="00844C50" w:rsidRDefault="001F6FB8">
      <w:pPr>
        <w:jc w:val="both"/>
        <w:rPr>
          <w:rFonts w:ascii="Tahoma" w:hAnsi="Tahoma" w:cs="Tahoma"/>
          <w:sz w:val="18"/>
          <w:szCs w:val="18"/>
        </w:rPr>
      </w:pPr>
      <w:r w:rsidRPr="00844C50">
        <w:rPr>
          <w:rFonts w:ascii="Tahoma" w:hAnsi="Tahoma" w:cs="Tahoma"/>
          <w:color w:val="000000"/>
          <w:sz w:val="18"/>
          <w:szCs w:val="18"/>
        </w:rPr>
        <w:t>8.12. Уплата штрафных санкций не освобождает от обязательств по насто</w:t>
      </w:r>
      <w:r w:rsidRPr="00844C50">
        <w:rPr>
          <w:rFonts w:ascii="Tahoma" w:hAnsi="Tahoma" w:cs="Tahoma"/>
          <w:sz w:val="18"/>
          <w:szCs w:val="18"/>
        </w:rPr>
        <w:t>ящему Договору за исключением случая, предусмотренного пунктом 8.7. Договора.</w:t>
      </w:r>
    </w:p>
    <w:p w:rsidR="001F6FB8" w:rsidRPr="00844C50" w:rsidRDefault="001F6FB8">
      <w:pPr>
        <w:widowControl w:val="0"/>
        <w:jc w:val="both"/>
        <w:rPr>
          <w:rFonts w:ascii="Tahoma" w:hAnsi="Tahoma" w:cs="Tahoma"/>
          <w:bCs/>
          <w:sz w:val="18"/>
          <w:szCs w:val="18"/>
        </w:rPr>
      </w:pPr>
      <w:r w:rsidRPr="00844C50">
        <w:rPr>
          <w:rFonts w:ascii="Tahoma" w:hAnsi="Tahoma" w:cs="Tahoma"/>
          <w:bCs/>
          <w:sz w:val="18"/>
          <w:szCs w:val="18"/>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1F6FB8" w:rsidRPr="00844C50" w:rsidRDefault="001F6FB8">
      <w:pPr>
        <w:jc w:val="both"/>
        <w:rPr>
          <w:rFonts w:ascii="Tahoma" w:hAnsi="Tahoma" w:cs="Tahoma"/>
          <w:sz w:val="18"/>
          <w:szCs w:val="18"/>
        </w:rPr>
      </w:pPr>
      <w:r w:rsidRPr="00844C50">
        <w:rPr>
          <w:rFonts w:ascii="Tahoma" w:hAnsi="Tahoma" w:cs="Tahoma"/>
          <w:sz w:val="18"/>
          <w:szCs w:val="18"/>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1F6FB8" w:rsidRPr="00844C50" w:rsidRDefault="001F6FB8">
      <w:pPr>
        <w:rPr>
          <w:rFonts w:ascii="Tahoma" w:hAnsi="Tahoma" w:cs="Tahoma"/>
          <w:b/>
          <w:sz w:val="18"/>
          <w:szCs w:val="18"/>
        </w:rPr>
      </w:pPr>
    </w:p>
    <w:p w:rsidR="001F6FB8" w:rsidRPr="00844C50" w:rsidRDefault="001F6FB8">
      <w:pPr>
        <w:jc w:val="center"/>
        <w:rPr>
          <w:rFonts w:ascii="Tahoma" w:hAnsi="Tahoma" w:cs="Tahoma"/>
          <w:b/>
          <w:sz w:val="18"/>
          <w:szCs w:val="18"/>
        </w:rPr>
      </w:pPr>
      <w:r w:rsidRPr="00844C50">
        <w:rPr>
          <w:rFonts w:ascii="Tahoma" w:hAnsi="Tahoma" w:cs="Tahoma"/>
          <w:b/>
          <w:sz w:val="18"/>
          <w:szCs w:val="18"/>
        </w:rPr>
        <w:t>9. Основания освобождения от ответственности</w:t>
      </w:r>
    </w:p>
    <w:p w:rsidR="001F6FB8" w:rsidRPr="00844C50" w:rsidRDefault="001F6FB8">
      <w:pPr>
        <w:keepLines/>
        <w:widowControl w:val="0"/>
        <w:tabs>
          <w:tab w:val="left" w:pos="540"/>
        </w:tabs>
        <w:jc w:val="both"/>
        <w:rPr>
          <w:rFonts w:ascii="Tahoma" w:hAnsi="Tahoma" w:cs="Tahoma"/>
          <w:sz w:val="18"/>
          <w:szCs w:val="18"/>
        </w:rPr>
      </w:pPr>
      <w:r w:rsidRPr="00844C50">
        <w:rPr>
          <w:rFonts w:ascii="Tahoma" w:hAnsi="Tahoma" w:cs="Tahoma"/>
          <w:sz w:val="18"/>
          <w:szCs w:val="18"/>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1F6FB8" w:rsidRPr="00844C50" w:rsidRDefault="001F6FB8">
      <w:pPr>
        <w:tabs>
          <w:tab w:val="left" w:pos="540"/>
        </w:tabs>
        <w:jc w:val="both"/>
        <w:rPr>
          <w:rFonts w:ascii="Tahoma" w:hAnsi="Tahoma" w:cs="Tahoma"/>
          <w:sz w:val="18"/>
          <w:szCs w:val="18"/>
        </w:rPr>
      </w:pPr>
      <w:r w:rsidRPr="00844C50">
        <w:rPr>
          <w:rFonts w:ascii="Tahoma" w:hAnsi="Tahoma" w:cs="Tahoma"/>
          <w:sz w:val="18"/>
          <w:szCs w:val="18"/>
        </w:rPr>
        <w:t>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уведомить другую Сторону о возобновлении выполнения своих обязательств согласно Договору.</w:t>
      </w:r>
    </w:p>
    <w:p w:rsidR="001F6FB8" w:rsidRPr="00844C50" w:rsidRDefault="001F6FB8">
      <w:pPr>
        <w:tabs>
          <w:tab w:val="left" w:pos="540"/>
        </w:tabs>
        <w:jc w:val="both"/>
        <w:rPr>
          <w:rFonts w:ascii="Tahoma" w:hAnsi="Tahoma" w:cs="Tahoma"/>
          <w:sz w:val="18"/>
          <w:szCs w:val="18"/>
        </w:rPr>
      </w:pPr>
      <w:r w:rsidRPr="00844C50">
        <w:rPr>
          <w:rFonts w:ascii="Tahoma" w:hAnsi="Tahoma" w:cs="Tahoma"/>
          <w:sz w:val="18"/>
          <w:szCs w:val="18"/>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1F6FB8" w:rsidRPr="00844C50" w:rsidRDefault="001F6FB8">
      <w:pPr>
        <w:tabs>
          <w:tab w:val="left" w:pos="540"/>
        </w:tabs>
        <w:jc w:val="both"/>
        <w:rPr>
          <w:rFonts w:ascii="Tahoma" w:hAnsi="Tahoma" w:cs="Tahoma"/>
          <w:sz w:val="18"/>
          <w:szCs w:val="18"/>
        </w:rPr>
      </w:pPr>
      <w:r w:rsidRPr="00844C50">
        <w:rPr>
          <w:rFonts w:ascii="Tahoma" w:hAnsi="Tahoma" w:cs="Tahoma"/>
          <w:sz w:val="18"/>
          <w:szCs w:val="18"/>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1F6FB8" w:rsidRPr="00844C50" w:rsidRDefault="001F6FB8">
      <w:pPr>
        <w:tabs>
          <w:tab w:val="left" w:pos="540"/>
        </w:tabs>
        <w:jc w:val="both"/>
        <w:rPr>
          <w:rFonts w:ascii="Tahoma" w:hAnsi="Tahoma" w:cs="Tahoma"/>
          <w:sz w:val="18"/>
          <w:szCs w:val="18"/>
        </w:rPr>
      </w:pPr>
      <w:r w:rsidRPr="00844C50">
        <w:rPr>
          <w:rFonts w:ascii="Tahoma" w:hAnsi="Tahoma" w:cs="Tahoma"/>
          <w:sz w:val="18"/>
          <w:szCs w:val="18"/>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1F6FB8" w:rsidRPr="00844C50" w:rsidRDefault="001F6FB8">
      <w:pPr>
        <w:tabs>
          <w:tab w:val="left" w:pos="540"/>
        </w:tabs>
        <w:jc w:val="both"/>
        <w:rPr>
          <w:rFonts w:ascii="Tahoma" w:hAnsi="Tahoma" w:cs="Tahoma"/>
          <w:sz w:val="18"/>
          <w:szCs w:val="18"/>
        </w:rPr>
      </w:pPr>
    </w:p>
    <w:p w:rsidR="001F6FB8" w:rsidRPr="00844C50" w:rsidRDefault="001F6FB8">
      <w:pPr>
        <w:keepLines/>
        <w:widowControl w:val="0"/>
        <w:jc w:val="center"/>
        <w:rPr>
          <w:rFonts w:ascii="Tahoma" w:hAnsi="Tahoma" w:cs="Tahoma"/>
          <w:b/>
          <w:bCs/>
          <w:sz w:val="18"/>
          <w:szCs w:val="18"/>
        </w:rPr>
      </w:pPr>
      <w:r w:rsidRPr="00844C50">
        <w:rPr>
          <w:rFonts w:ascii="Tahoma" w:hAnsi="Tahoma" w:cs="Tahoma"/>
          <w:b/>
          <w:bCs/>
          <w:sz w:val="18"/>
          <w:szCs w:val="18"/>
        </w:rPr>
        <w:t>10. Порядок разрешения споров</w:t>
      </w:r>
    </w:p>
    <w:p w:rsidR="001F6FB8" w:rsidRPr="00844C50" w:rsidRDefault="001F6FB8">
      <w:pPr>
        <w:jc w:val="both"/>
        <w:rPr>
          <w:rFonts w:ascii="Tahoma" w:hAnsi="Tahoma" w:cs="Tahoma"/>
          <w:sz w:val="18"/>
          <w:szCs w:val="18"/>
        </w:rPr>
      </w:pPr>
      <w:r w:rsidRPr="00844C50">
        <w:rPr>
          <w:rFonts w:ascii="Tahoma" w:hAnsi="Tahoma" w:cs="Tahoma"/>
          <w:sz w:val="18"/>
          <w:szCs w:val="18"/>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F6FB8" w:rsidRPr="00844C50" w:rsidRDefault="001F6FB8">
      <w:pPr>
        <w:jc w:val="both"/>
        <w:rPr>
          <w:rFonts w:ascii="Tahoma" w:hAnsi="Tahoma" w:cs="Tahoma"/>
          <w:sz w:val="18"/>
          <w:szCs w:val="18"/>
        </w:rPr>
      </w:pPr>
      <w:r w:rsidRPr="00844C50">
        <w:rPr>
          <w:rFonts w:ascii="Tahoma" w:hAnsi="Tahoma" w:cs="Tahoma"/>
          <w:sz w:val="18"/>
          <w:szCs w:val="18"/>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844C50">
        <w:rPr>
          <w:rFonts w:ascii="Tahoma" w:hAnsi="Tahoma" w:cs="Tahoma"/>
          <w:bCs/>
          <w:sz w:val="18"/>
          <w:szCs w:val="18"/>
        </w:rPr>
        <w:t>Арбитражным судом по месту нахождения Покупателя</w:t>
      </w:r>
      <w:r w:rsidRPr="00844C50">
        <w:rPr>
          <w:rFonts w:ascii="Tahoma" w:hAnsi="Tahoma" w:cs="Tahoma"/>
          <w:sz w:val="18"/>
          <w:szCs w:val="18"/>
        </w:rPr>
        <w:t>.</w:t>
      </w:r>
    </w:p>
    <w:p w:rsidR="001F6FB8" w:rsidRPr="00844C50" w:rsidRDefault="001F6FB8">
      <w:pPr>
        <w:jc w:val="both"/>
        <w:rPr>
          <w:rFonts w:ascii="Tahoma" w:hAnsi="Tahoma" w:cs="Tahoma"/>
          <w:sz w:val="18"/>
          <w:szCs w:val="18"/>
        </w:rPr>
      </w:pPr>
      <w:r w:rsidRPr="00844C50">
        <w:rPr>
          <w:rFonts w:ascii="Tahoma" w:hAnsi="Tahoma" w:cs="Tahoma"/>
          <w:sz w:val="18"/>
          <w:szCs w:val="18"/>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1F6FB8" w:rsidRPr="00844C50" w:rsidRDefault="001F6FB8">
      <w:pPr>
        <w:tabs>
          <w:tab w:val="left" w:pos="4346"/>
        </w:tabs>
        <w:jc w:val="center"/>
        <w:rPr>
          <w:rFonts w:ascii="Tahoma" w:hAnsi="Tahoma" w:cs="Tahoma"/>
          <w:b/>
          <w:bCs/>
          <w:sz w:val="18"/>
          <w:szCs w:val="18"/>
        </w:rPr>
      </w:pPr>
    </w:p>
    <w:p w:rsidR="001F6FB8" w:rsidRPr="00844C50" w:rsidRDefault="001F6FB8">
      <w:pPr>
        <w:tabs>
          <w:tab w:val="left" w:pos="4346"/>
        </w:tabs>
        <w:jc w:val="center"/>
        <w:rPr>
          <w:rFonts w:ascii="Tahoma" w:hAnsi="Tahoma" w:cs="Tahoma"/>
          <w:b/>
          <w:bCs/>
          <w:sz w:val="18"/>
          <w:szCs w:val="18"/>
        </w:rPr>
      </w:pPr>
      <w:r w:rsidRPr="00844C50">
        <w:rPr>
          <w:rFonts w:ascii="Tahoma" w:hAnsi="Tahoma" w:cs="Tahoma"/>
          <w:b/>
          <w:bCs/>
          <w:sz w:val="18"/>
          <w:szCs w:val="18"/>
        </w:rPr>
        <w:t>11. Действие Договора</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1F6FB8" w:rsidRPr="00844C50" w:rsidRDefault="001F6FB8">
      <w:pPr>
        <w:jc w:val="both"/>
        <w:rPr>
          <w:rFonts w:ascii="Tahoma" w:hAnsi="Tahoma" w:cs="Tahoma"/>
          <w:color w:val="000000"/>
          <w:sz w:val="18"/>
          <w:szCs w:val="18"/>
        </w:rPr>
      </w:pPr>
      <w:r w:rsidRPr="00844C50">
        <w:rPr>
          <w:rFonts w:ascii="Tahoma" w:hAnsi="Tahoma" w:cs="Tahoma"/>
          <w:bCs/>
          <w:sz w:val="18"/>
          <w:szCs w:val="18"/>
        </w:rPr>
        <w:t xml:space="preserve">11.2. </w:t>
      </w:r>
      <w:r w:rsidRPr="00844C50">
        <w:rPr>
          <w:rFonts w:ascii="Tahoma" w:hAnsi="Tahoma" w:cs="Tahoma"/>
          <w:sz w:val="18"/>
          <w:szCs w:val="18"/>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844C50">
        <w:rPr>
          <w:rFonts w:ascii="Tahoma" w:hAnsi="Tahoma" w:cs="Tahoma"/>
          <w:color w:val="000000"/>
          <w:sz w:val="18"/>
          <w:szCs w:val="18"/>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1F6FB8" w:rsidRPr="00844C50" w:rsidRDefault="001F6FB8">
      <w:pPr>
        <w:keepLines/>
        <w:widowControl w:val="0"/>
        <w:jc w:val="center"/>
        <w:rPr>
          <w:rFonts w:ascii="Tahoma" w:hAnsi="Tahoma" w:cs="Tahoma"/>
          <w:b/>
          <w:bCs/>
          <w:sz w:val="18"/>
          <w:szCs w:val="18"/>
        </w:rPr>
      </w:pPr>
      <w:r w:rsidRPr="00844C50">
        <w:rPr>
          <w:rFonts w:ascii="Tahoma" w:hAnsi="Tahoma" w:cs="Tahoma"/>
          <w:b/>
          <w:bCs/>
          <w:sz w:val="18"/>
          <w:szCs w:val="18"/>
        </w:rPr>
        <w:t>12. Заключительные положения.</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1F6FB8" w:rsidRPr="00844C50" w:rsidRDefault="001F6FB8">
      <w:pPr>
        <w:jc w:val="both"/>
        <w:rPr>
          <w:rFonts w:ascii="Tahoma" w:hAnsi="Tahoma" w:cs="Tahoma"/>
          <w:sz w:val="18"/>
          <w:szCs w:val="18"/>
        </w:rPr>
      </w:pPr>
      <w:r w:rsidRPr="00844C50">
        <w:rPr>
          <w:rFonts w:ascii="Tahoma" w:hAnsi="Tahoma" w:cs="Tahoma"/>
          <w:sz w:val="18"/>
          <w:szCs w:val="18"/>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1F6FB8" w:rsidRPr="00844C50" w:rsidRDefault="001F6FB8">
      <w:pPr>
        <w:jc w:val="both"/>
        <w:rPr>
          <w:rFonts w:ascii="Tahoma" w:hAnsi="Tahoma" w:cs="Tahoma"/>
          <w:sz w:val="18"/>
          <w:szCs w:val="18"/>
        </w:rPr>
      </w:pPr>
      <w:r w:rsidRPr="00844C50">
        <w:rPr>
          <w:rFonts w:ascii="Tahoma" w:hAnsi="Tahoma" w:cs="Tahoma"/>
          <w:sz w:val="18"/>
          <w:szCs w:val="18"/>
        </w:rPr>
        <w:t>12.3. Настоящий Договор является действительным при наличии подписей уполномоченных представителей и печатей Сторон.</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w:t>
      </w:r>
      <w:r w:rsidRPr="00844C50">
        <w:rPr>
          <w:rFonts w:ascii="Tahoma" w:hAnsi="Tahoma" w:cs="Tahoma"/>
          <w:sz w:val="18"/>
          <w:szCs w:val="18"/>
        </w:rPr>
        <w:lastRenderedPageBreak/>
        <w:t>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1F6FB8" w:rsidRPr="00844C50" w:rsidRDefault="001F6FB8">
      <w:pPr>
        <w:jc w:val="both"/>
        <w:rPr>
          <w:rFonts w:ascii="Tahoma" w:hAnsi="Tahoma" w:cs="Tahoma"/>
          <w:sz w:val="18"/>
          <w:szCs w:val="18"/>
        </w:rPr>
      </w:pPr>
      <w:r w:rsidRPr="00844C50">
        <w:rPr>
          <w:rFonts w:ascii="Tahoma" w:hAnsi="Tahoma" w:cs="Tahoma"/>
          <w:sz w:val="18"/>
          <w:szCs w:val="18"/>
        </w:rPr>
        <w:t>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Приложениях</w:t>
      </w:r>
      <w:r w:rsidRPr="00844C50">
        <w:rPr>
          <w:rFonts w:ascii="Tahoma" w:hAnsi="Tahoma" w:cs="Tahoma"/>
          <w:sz w:val="18"/>
          <w:szCs w:val="18"/>
        </w:rPr>
        <w:fldChar w:fldCharType="begin"/>
      </w:r>
      <w:r w:rsidRPr="00844C50">
        <w:rPr>
          <w:rFonts w:ascii="Tahoma" w:hAnsi="Tahoma" w:cs="Tahoma"/>
          <w:sz w:val="18"/>
          <w:szCs w:val="18"/>
        </w:rPr>
        <w:instrText xml:space="preserve"> FILLIN ""</w:instrText>
      </w:r>
      <w:r w:rsidRPr="00844C50">
        <w:rPr>
          <w:rFonts w:ascii="Tahoma" w:hAnsi="Tahoma" w:cs="Tahoma"/>
          <w:sz w:val="18"/>
          <w:szCs w:val="18"/>
        </w:rPr>
        <w:fldChar w:fldCharType="separate"/>
      </w:r>
      <w:r w:rsidRPr="00844C50">
        <w:rPr>
          <w:rFonts w:ascii="Tahoma" w:hAnsi="Tahoma" w:cs="Tahoma"/>
          <w:sz w:val="18"/>
          <w:szCs w:val="18"/>
        </w:rPr>
        <w:fldChar w:fldCharType="end"/>
      </w:r>
      <w:bookmarkEnd w:id="0"/>
      <w:r w:rsidRPr="00844C50">
        <w:rPr>
          <w:rFonts w:ascii="Tahoma" w:hAnsi="Tahoma" w:cs="Tahoma"/>
          <w:sz w:val="18"/>
          <w:szCs w:val="18"/>
        </w:rPr>
        <w:t>.</w:t>
      </w:r>
    </w:p>
    <w:p w:rsidR="001F6FB8" w:rsidRPr="00844C50" w:rsidRDefault="001F6FB8">
      <w:pPr>
        <w:jc w:val="both"/>
        <w:rPr>
          <w:rFonts w:ascii="Tahoma" w:hAnsi="Tahoma" w:cs="Tahoma"/>
          <w:sz w:val="18"/>
          <w:szCs w:val="18"/>
        </w:rPr>
      </w:pPr>
      <w:r w:rsidRPr="00844C50">
        <w:rPr>
          <w:rFonts w:ascii="Tahoma" w:hAnsi="Tahoma" w:cs="Tahoma"/>
          <w:sz w:val="18"/>
          <w:szCs w:val="18"/>
        </w:rPr>
        <w:t>12.6. Каждая из Сторон несет ответственность перед другой Стороной за достоверность и полноту указанных в разделе «</w:t>
      </w:r>
      <w:r w:rsidRPr="00844C50">
        <w:rPr>
          <w:rFonts w:ascii="Tahoma" w:hAnsi="Tahoma" w:cs="Tahoma"/>
          <w:color w:val="000000"/>
          <w:sz w:val="18"/>
          <w:szCs w:val="18"/>
        </w:rPr>
        <w:t>Реквизиты, печати и подписи уполномоченных лиц Сторон»</w:t>
      </w:r>
      <w:r w:rsidRPr="00844C50">
        <w:rPr>
          <w:rFonts w:ascii="Tahoma" w:hAnsi="Tahoma" w:cs="Tahoma"/>
          <w:sz w:val="18"/>
          <w:szCs w:val="18"/>
        </w:rPr>
        <w:t xml:space="preserve"> своих реквизитов.</w:t>
      </w:r>
    </w:p>
    <w:p w:rsidR="001F6FB8" w:rsidRPr="00844C50" w:rsidRDefault="001F6FB8">
      <w:pPr>
        <w:jc w:val="both"/>
        <w:rPr>
          <w:rFonts w:ascii="Tahoma" w:hAnsi="Tahoma" w:cs="Tahoma"/>
          <w:sz w:val="18"/>
          <w:szCs w:val="18"/>
        </w:rPr>
      </w:pPr>
      <w:r w:rsidRPr="00844C50">
        <w:rPr>
          <w:rFonts w:ascii="Tahoma" w:hAnsi="Tahoma" w:cs="Tahoma"/>
          <w:sz w:val="18"/>
          <w:szCs w:val="18"/>
        </w:rPr>
        <w:t>В случае изменения указанных в разделе «</w:t>
      </w:r>
      <w:r w:rsidRPr="00844C50">
        <w:rPr>
          <w:rFonts w:ascii="Tahoma" w:hAnsi="Tahoma" w:cs="Tahoma"/>
          <w:color w:val="000000"/>
          <w:sz w:val="18"/>
          <w:szCs w:val="18"/>
        </w:rPr>
        <w:t>Реквизиты, печати и подписи уполномоченных лиц Сторон»</w:t>
      </w:r>
      <w:r w:rsidRPr="00844C50">
        <w:rPr>
          <w:rFonts w:ascii="Tahoma" w:hAnsi="Tahoma" w:cs="Tahoma"/>
          <w:sz w:val="18"/>
          <w:szCs w:val="18"/>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1F6FB8" w:rsidRPr="00844C50" w:rsidRDefault="001F6FB8">
      <w:pPr>
        <w:jc w:val="both"/>
        <w:rPr>
          <w:rFonts w:ascii="Tahoma" w:hAnsi="Tahoma" w:cs="Tahoma"/>
          <w:sz w:val="18"/>
          <w:szCs w:val="18"/>
        </w:rPr>
      </w:pPr>
      <w:r w:rsidRPr="00844C50">
        <w:rPr>
          <w:rFonts w:ascii="Tahoma" w:hAnsi="Tahoma" w:cs="Tahoma"/>
          <w:sz w:val="18"/>
          <w:szCs w:val="18"/>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1F6FB8" w:rsidRPr="00844C50" w:rsidRDefault="001F6FB8">
      <w:pPr>
        <w:jc w:val="both"/>
        <w:rPr>
          <w:rFonts w:ascii="Tahoma" w:hAnsi="Tahoma" w:cs="Tahoma"/>
          <w:spacing w:val="-3"/>
          <w:sz w:val="18"/>
          <w:szCs w:val="18"/>
        </w:rPr>
      </w:pPr>
      <w:r w:rsidRPr="00844C50">
        <w:rPr>
          <w:rFonts w:ascii="Tahoma" w:hAnsi="Tahoma" w:cs="Tahoma"/>
          <w:sz w:val="18"/>
          <w:szCs w:val="18"/>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844C50">
        <w:rPr>
          <w:rFonts w:ascii="Tahoma" w:hAnsi="Tahoma" w:cs="Tahoma"/>
          <w:spacing w:val="-2"/>
          <w:sz w:val="18"/>
          <w:szCs w:val="18"/>
        </w:rPr>
        <w:t>реквизитами, указанными в разделе 13 настоящего Договора</w:t>
      </w:r>
      <w:r w:rsidRPr="00844C50">
        <w:rPr>
          <w:rFonts w:ascii="Tahoma" w:hAnsi="Tahoma" w:cs="Tahoma"/>
          <w:spacing w:val="-3"/>
          <w:sz w:val="18"/>
          <w:szCs w:val="18"/>
        </w:rPr>
        <w:t>.</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12.9. Уведомления могут направляться Сторонами с использованием </w:t>
      </w:r>
      <w:r w:rsidRPr="00844C50">
        <w:rPr>
          <w:rFonts w:ascii="Tahoma" w:hAnsi="Tahoma" w:cs="Tahoma"/>
          <w:spacing w:val="-2"/>
          <w:sz w:val="18"/>
          <w:szCs w:val="18"/>
        </w:rPr>
        <w:t xml:space="preserve">следующих способов связи: факс, телеграф (телеграмма «с </w:t>
      </w:r>
      <w:r w:rsidRPr="00844C50">
        <w:rPr>
          <w:rFonts w:ascii="Tahoma" w:hAnsi="Tahoma" w:cs="Tahoma"/>
          <w:spacing w:val="-1"/>
          <w:sz w:val="18"/>
          <w:szCs w:val="18"/>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844C50">
        <w:rPr>
          <w:rFonts w:ascii="Tahoma" w:hAnsi="Tahoma" w:cs="Tahoma"/>
          <w:sz w:val="18"/>
          <w:szCs w:val="18"/>
        </w:rPr>
        <w:t>в международном почтовом обмене «с уведомлением о получении»),</w:t>
      </w:r>
      <w:r w:rsidRPr="00844C50">
        <w:rPr>
          <w:rFonts w:ascii="Tahoma" w:hAnsi="Tahoma" w:cs="Tahoma"/>
          <w:spacing w:val="-3"/>
          <w:sz w:val="18"/>
          <w:szCs w:val="18"/>
        </w:rPr>
        <w:t xml:space="preserve"> курьерская связь.</w:t>
      </w:r>
      <w:r w:rsidRPr="00844C50">
        <w:rPr>
          <w:rFonts w:ascii="Tahoma" w:hAnsi="Tahoma" w:cs="Tahoma"/>
          <w:sz w:val="18"/>
          <w:szCs w:val="18"/>
        </w:rPr>
        <w:t xml:space="preserve"> </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В случае направления Стороной уведомлений с использованием </w:t>
      </w:r>
      <w:r w:rsidRPr="00844C50">
        <w:rPr>
          <w:rFonts w:ascii="Tahoma" w:hAnsi="Tahoma" w:cs="Tahoma"/>
          <w:spacing w:val="-3"/>
          <w:sz w:val="18"/>
          <w:szCs w:val="18"/>
        </w:rPr>
        <w:t xml:space="preserve">телеграфа, почтовой либо курьерской связи такое уведомление будет считаться </w:t>
      </w:r>
      <w:r w:rsidRPr="00844C50">
        <w:rPr>
          <w:rFonts w:ascii="Tahoma" w:hAnsi="Tahoma" w:cs="Tahoma"/>
          <w:spacing w:val="-4"/>
          <w:sz w:val="18"/>
          <w:szCs w:val="18"/>
        </w:rPr>
        <w:t xml:space="preserve">полученным другой Стороной с момента, обозначенного в уведомлении о вручении или в уведомлении о </w:t>
      </w:r>
      <w:r w:rsidRPr="00844C50">
        <w:rPr>
          <w:rFonts w:ascii="Tahoma" w:hAnsi="Tahoma" w:cs="Tahoma"/>
          <w:sz w:val="18"/>
          <w:szCs w:val="18"/>
        </w:rPr>
        <w:t>получении.</w:t>
      </w:r>
    </w:p>
    <w:p w:rsidR="001F6FB8" w:rsidRPr="00844C50" w:rsidRDefault="001F6FB8">
      <w:pPr>
        <w:jc w:val="both"/>
        <w:rPr>
          <w:rFonts w:ascii="Tahoma" w:hAnsi="Tahoma" w:cs="Tahoma"/>
          <w:sz w:val="18"/>
          <w:szCs w:val="18"/>
        </w:rPr>
      </w:pPr>
      <w:r w:rsidRPr="00844C50">
        <w:rPr>
          <w:rFonts w:ascii="Tahoma" w:hAnsi="Tahoma" w:cs="Tahoma"/>
          <w:sz w:val="18"/>
          <w:szCs w:val="18"/>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1F6FB8" w:rsidRPr="00844C50" w:rsidRDefault="001F6FB8">
      <w:pPr>
        <w:jc w:val="both"/>
        <w:rPr>
          <w:rFonts w:ascii="Tahoma" w:hAnsi="Tahoma" w:cs="Tahoma"/>
          <w:sz w:val="18"/>
          <w:szCs w:val="18"/>
        </w:rPr>
      </w:pPr>
      <w:r w:rsidRPr="00844C50">
        <w:rPr>
          <w:rFonts w:ascii="Tahoma" w:hAnsi="Tahoma" w:cs="Tahoma"/>
          <w:sz w:val="18"/>
          <w:szCs w:val="18"/>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F6FB8" w:rsidRPr="00844C50" w:rsidRDefault="001F6FB8">
      <w:pPr>
        <w:jc w:val="both"/>
        <w:rPr>
          <w:rFonts w:ascii="Tahoma" w:hAnsi="Tahoma" w:cs="Tahoma"/>
          <w:sz w:val="18"/>
          <w:szCs w:val="18"/>
        </w:rPr>
      </w:pPr>
      <w:r w:rsidRPr="00844C50">
        <w:rPr>
          <w:rFonts w:ascii="Tahoma" w:hAnsi="Tahoma" w:cs="Tahoma"/>
          <w:sz w:val="18"/>
          <w:szCs w:val="18"/>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1F6FB8" w:rsidRPr="00844C50" w:rsidRDefault="001F6FB8">
      <w:pPr>
        <w:jc w:val="both"/>
        <w:rPr>
          <w:rFonts w:ascii="Tahoma" w:hAnsi="Tahoma" w:cs="Tahoma"/>
          <w:sz w:val="18"/>
          <w:szCs w:val="18"/>
        </w:rPr>
      </w:pPr>
      <w:r w:rsidRPr="00844C50">
        <w:rPr>
          <w:rFonts w:ascii="Tahoma" w:hAnsi="Tahoma" w:cs="Tahoma"/>
          <w:sz w:val="18"/>
          <w:szCs w:val="18"/>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1F6FB8" w:rsidRPr="00844C50" w:rsidRDefault="001F6FB8">
      <w:pPr>
        <w:jc w:val="both"/>
        <w:rPr>
          <w:rFonts w:ascii="Tahoma" w:hAnsi="Tahoma" w:cs="Tahoma"/>
          <w:sz w:val="18"/>
          <w:szCs w:val="18"/>
        </w:rPr>
      </w:pPr>
      <w:r w:rsidRPr="00844C50">
        <w:rPr>
          <w:rFonts w:ascii="Tahoma" w:hAnsi="Tahoma" w:cs="Tahoma"/>
          <w:sz w:val="18"/>
          <w:szCs w:val="18"/>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1F6FB8" w:rsidRPr="00844C50" w:rsidRDefault="001F6FB8">
      <w:pPr>
        <w:jc w:val="both"/>
        <w:rPr>
          <w:rFonts w:ascii="Tahoma" w:hAnsi="Tahoma" w:cs="Tahoma"/>
          <w:sz w:val="18"/>
          <w:szCs w:val="18"/>
        </w:rPr>
      </w:pPr>
      <w:r w:rsidRPr="00844C50">
        <w:rPr>
          <w:rFonts w:ascii="Tahoma" w:hAnsi="Tahoma" w:cs="Tahoma"/>
          <w:sz w:val="18"/>
          <w:szCs w:val="18"/>
        </w:rPr>
        <w:t>12.12.2. Представитель другой Стороны, подписывающий Договор, имеет все полномочия, необходимые для заключения им Договора от ее имени.</w:t>
      </w:r>
    </w:p>
    <w:p w:rsidR="001F6FB8" w:rsidRPr="00844C50" w:rsidRDefault="001F6FB8">
      <w:pPr>
        <w:jc w:val="both"/>
        <w:rPr>
          <w:rFonts w:ascii="Tahoma" w:hAnsi="Tahoma" w:cs="Tahoma"/>
          <w:sz w:val="18"/>
          <w:szCs w:val="18"/>
        </w:rPr>
      </w:pPr>
      <w:r w:rsidRPr="00844C50">
        <w:rPr>
          <w:rFonts w:ascii="Tahoma" w:hAnsi="Tahoma" w:cs="Tahoma"/>
          <w:sz w:val="18"/>
          <w:szCs w:val="18"/>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12.12.4. Не существует никаких других зависящих от другой Стороны препятствий для заключения и исполнения ею Договора. </w:t>
      </w:r>
    </w:p>
    <w:p w:rsidR="001F6FB8" w:rsidRPr="00844C50" w:rsidRDefault="001F6FB8">
      <w:pPr>
        <w:jc w:val="both"/>
        <w:rPr>
          <w:rFonts w:ascii="Tahoma" w:hAnsi="Tahoma" w:cs="Tahoma"/>
          <w:sz w:val="18"/>
          <w:szCs w:val="18"/>
        </w:rPr>
      </w:pPr>
      <w:r w:rsidRPr="00844C50">
        <w:rPr>
          <w:rFonts w:ascii="Tahoma" w:hAnsi="Tahoma" w:cs="Tahoma"/>
          <w:sz w:val="18"/>
          <w:szCs w:val="18"/>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1F6FB8" w:rsidRPr="00844C50" w:rsidRDefault="001F6FB8">
      <w:pPr>
        <w:jc w:val="both"/>
        <w:rPr>
          <w:rFonts w:ascii="Tahoma" w:hAnsi="Tahoma" w:cs="Tahoma"/>
          <w:sz w:val="18"/>
          <w:szCs w:val="18"/>
        </w:rPr>
      </w:pPr>
      <w:r w:rsidRPr="00844C50">
        <w:rPr>
          <w:rFonts w:ascii="Tahoma" w:hAnsi="Tahoma" w:cs="Tahoma"/>
          <w:sz w:val="18"/>
          <w:szCs w:val="18"/>
        </w:rPr>
        <w:t>12.14. Во всем, что не предусмотрено условиями Договора, Стороны руководствуются законодательством Российской Федерации.</w:t>
      </w:r>
    </w:p>
    <w:p w:rsidR="001F6FB8" w:rsidRPr="00844C50" w:rsidRDefault="001F6FB8">
      <w:pPr>
        <w:keepLines/>
        <w:widowControl w:val="0"/>
        <w:jc w:val="center"/>
        <w:rPr>
          <w:rFonts w:ascii="Tahoma" w:hAnsi="Tahoma" w:cs="Tahoma"/>
          <w:b/>
          <w:bCs/>
          <w:sz w:val="18"/>
          <w:szCs w:val="18"/>
        </w:rPr>
      </w:pPr>
      <w:r w:rsidRPr="00844C50">
        <w:rPr>
          <w:rFonts w:ascii="Tahoma" w:hAnsi="Tahoma" w:cs="Tahoma"/>
          <w:b/>
          <w:bCs/>
          <w:sz w:val="18"/>
          <w:szCs w:val="18"/>
        </w:rPr>
        <w:t xml:space="preserve">13. Реквизиты, печати и подписи уполномоченных лиц Сторон. </w:t>
      </w:r>
    </w:p>
    <w:tbl>
      <w:tblPr>
        <w:tblW w:w="0" w:type="auto"/>
        <w:tblInd w:w="84" w:type="dxa"/>
        <w:tblLayout w:type="fixed"/>
        <w:tblLook w:val="0000"/>
      </w:tblPr>
      <w:tblGrid>
        <w:gridCol w:w="4830"/>
        <w:gridCol w:w="5326"/>
      </w:tblGrid>
      <w:tr w:rsidR="001F6FB8" w:rsidRPr="00844C50">
        <w:trPr>
          <w:cantSplit/>
          <w:trHeight w:val="630"/>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ind w:right="72"/>
              <w:jc w:val="center"/>
              <w:rPr>
                <w:rFonts w:ascii="Tahoma" w:hAnsi="Tahoma" w:cs="Tahoma"/>
                <w:sz w:val="18"/>
                <w:szCs w:val="18"/>
              </w:rPr>
            </w:pPr>
          </w:p>
          <w:p w:rsidR="001F6FB8" w:rsidRPr="00844C50" w:rsidRDefault="001F6FB8">
            <w:pPr>
              <w:widowControl w:val="0"/>
              <w:ind w:right="72"/>
              <w:jc w:val="center"/>
              <w:rPr>
                <w:rFonts w:ascii="Tahoma" w:hAnsi="Tahoma" w:cs="Tahoma"/>
                <w:b/>
                <w:sz w:val="18"/>
                <w:szCs w:val="18"/>
              </w:rPr>
            </w:pPr>
            <w:r w:rsidRPr="00844C50">
              <w:rPr>
                <w:rFonts w:ascii="Tahoma" w:hAnsi="Tahoma" w:cs="Tahoma"/>
                <w:b/>
                <w:sz w:val="18"/>
                <w:szCs w:val="18"/>
              </w:rPr>
              <w:t>Поставщик:</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ind w:right="72"/>
              <w:jc w:val="center"/>
              <w:rPr>
                <w:rFonts w:ascii="Tahoma" w:hAnsi="Tahoma" w:cs="Tahoma"/>
                <w:b/>
                <w:bCs/>
                <w:sz w:val="18"/>
                <w:szCs w:val="18"/>
              </w:rPr>
            </w:pPr>
          </w:p>
          <w:p w:rsidR="001F6FB8" w:rsidRPr="00844C50" w:rsidRDefault="001F6FB8">
            <w:pPr>
              <w:widowControl w:val="0"/>
              <w:ind w:right="72"/>
              <w:jc w:val="center"/>
              <w:rPr>
                <w:rFonts w:ascii="Tahoma" w:hAnsi="Tahoma" w:cs="Tahoma"/>
                <w:b/>
                <w:bCs/>
                <w:sz w:val="18"/>
                <w:szCs w:val="18"/>
              </w:rPr>
            </w:pPr>
            <w:r w:rsidRPr="00844C50">
              <w:rPr>
                <w:rFonts w:ascii="Tahoma" w:hAnsi="Tahoma" w:cs="Tahoma"/>
                <w:b/>
                <w:bCs/>
                <w:sz w:val="18"/>
                <w:szCs w:val="18"/>
              </w:rPr>
              <w:t>Покупатель:</w:t>
            </w:r>
          </w:p>
        </w:tc>
      </w:tr>
      <w:tr w:rsidR="001F6FB8" w:rsidRPr="00844C50">
        <w:trPr>
          <w:cantSplit/>
          <w:trHeight w:val="969"/>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ind w:right="72"/>
              <w:rPr>
                <w:rFonts w:ascii="Tahoma" w:hAnsi="Tahoma" w:cs="Tahoma"/>
                <w:b/>
                <w:bCs/>
                <w:sz w:val="18"/>
                <w:szCs w:val="18"/>
              </w:rPr>
            </w:pPr>
            <w:r w:rsidRPr="00844C50">
              <w:rPr>
                <w:rFonts w:ascii="Tahoma" w:hAnsi="Tahoma" w:cs="Tahoma"/>
                <w:b/>
                <w:bCs/>
                <w:sz w:val="18"/>
                <w:szCs w:val="18"/>
              </w:rPr>
              <w:lastRenderedPageBreak/>
              <w:t>Полное фирменное наименование:</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ind w:right="72"/>
              <w:rPr>
                <w:rFonts w:ascii="Tahoma" w:hAnsi="Tahoma" w:cs="Tahoma"/>
                <w:b/>
                <w:bCs/>
                <w:sz w:val="18"/>
                <w:szCs w:val="18"/>
              </w:rPr>
            </w:pPr>
            <w:r w:rsidRPr="00844C50">
              <w:rPr>
                <w:rFonts w:ascii="Tahoma" w:hAnsi="Tahoma" w:cs="Tahoma"/>
                <w:b/>
                <w:bCs/>
                <w:sz w:val="18"/>
                <w:szCs w:val="18"/>
              </w:rPr>
              <w:t>Полное фирменное наименование: Общество с ограниченной ответственностью «Волжские коммунальные системы»</w:t>
            </w:r>
          </w:p>
        </w:tc>
      </w:tr>
      <w:tr w:rsidR="001F6FB8" w:rsidRPr="00844C50">
        <w:trPr>
          <w:cantSplit/>
          <w:trHeight w:val="417"/>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spacing w:before="28" w:after="28"/>
              <w:ind w:right="72"/>
              <w:jc w:val="both"/>
              <w:rPr>
                <w:rFonts w:ascii="Tahoma" w:hAnsi="Tahoma" w:cs="Tahoma"/>
                <w:sz w:val="18"/>
                <w:szCs w:val="18"/>
              </w:rPr>
            </w:pPr>
            <w:r w:rsidRPr="00844C50">
              <w:rPr>
                <w:rFonts w:ascii="Tahoma" w:hAnsi="Tahoma" w:cs="Tahoma"/>
                <w:b/>
                <w:bCs/>
                <w:sz w:val="18"/>
                <w:szCs w:val="18"/>
              </w:rPr>
              <w:t>ИНН:</w:t>
            </w:r>
            <w:r w:rsidRPr="00844C50">
              <w:rPr>
                <w:rFonts w:ascii="Tahoma" w:hAnsi="Tahoma" w:cs="Tahoma"/>
                <w:sz w:val="18"/>
                <w:szCs w:val="18"/>
              </w:rPr>
              <w:t xml:space="preserve"> </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spacing w:before="28" w:after="28"/>
              <w:ind w:right="72"/>
              <w:jc w:val="both"/>
              <w:rPr>
                <w:rFonts w:ascii="Tahoma" w:hAnsi="Tahoma" w:cs="Tahoma"/>
                <w:sz w:val="18"/>
                <w:szCs w:val="18"/>
              </w:rPr>
            </w:pPr>
            <w:r w:rsidRPr="00844C50">
              <w:rPr>
                <w:rFonts w:ascii="Tahoma" w:hAnsi="Tahoma" w:cs="Tahoma"/>
                <w:b/>
                <w:bCs/>
                <w:sz w:val="18"/>
                <w:szCs w:val="18"/>
              </w:rPr>
              <w:t>ИНН:</w:t>
            </w:r>
            <w:r w:rsidRPr="00844C50">
              <w:rPr>
                <w:rFonts w:ascii="Tahoma" w:hAnsi="Tahoma" w:cs="Tahoma"/>
                <w:sz w:val="18"/>
                <w:szCs w:val="18"/>
              </w:rPr>
              <w:t xml:space="preserve"> </w:t>
            </w:r>
          </w:p>
        </w:tc>
      </w:tr>
      <w:tr w:rsidR="001F6FB8" w:rsidRPr="00844C50">
        <w:trPr>
          <w:cantSplit/>
          <w:trHeight w:val="285"/>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spacing w:before="28" w:after="28"/>
              <w:ind w:right="72"/>
              <w:jc w:val="both"/>
              <w:rPr>
                <w:rFonts w:ascii="Tahoma" w:hAnsi="Tahoma" w:cs="Tahoma"/>
                <w:sz w:val="18"/>
                <w:szCs w:val="18"/>
              </w:rPr>
            </w:pPr>
            <w:r w:rsidRPr="00844C50">
              <w:rPr>
                <w:rFonts w:ascii="Tahoma" w:hAnsi="Tahoma" w:cs="Tahoma"/>
                <w:b/>
                <w:bCs/>
                <w:sz w:val="18"/>
                <w:szCs w:val="18"/>
              </w:rPr>
              <w:t>КПП:</w:t>
            </w:r>
            <w:r w:rsidRPr="00844C50">
              <w:rPr>
                <w:rFonts w:ascii="Tahoma" w:hAnsi="Tahoma" w:cs="Tahoma"/>
                <w:sz w:val="18"/>
                <w:szCs w:val="18"/>
              </w:rPr>
              <w:t xml:space="preserve"> </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spacing w:before="28" w:after="28"/>
              <w:ind w:right="72"/>
              <w:jc w:val="both"/>
              <w:rPr>
                <w:rFonts w:ascii="Tahoma" w:hAnsi="Tahoma" w:cs="Tahoma"/>
                <w:sz w:val="18"/>
                <w:szCs w:val="18"/>
              </w:rPr>
            </w:pPr>
            <w:r w:rsidRPr="00844C50">
              <w:rPr>
                <w:rFonts w:ascii="Tahoma" w:hAnsi="Tahoma" w:cs="Tahoma"/>
                <w:b/>
                <w:bCs/>
                <w:sz w:val="18"/>
                <w:szCs w:val="18"/>
              </w:rPr>
              <w:t>КПП:</w:t>
            </w:r>
            <w:r w:rsidRPr="00844C50">
              <w:rPr>
                <w:rFonts w:ascii="Tahoma" w:hAnsi="Tahoma" w:cs="Tahoma"/>
                <w:sz w:val="18"/>
                <w:szCs w:val="18"/>
              </w:rPr>
              <w:t xml:space="preserve"> </w:t>
            </w:r>
          </w:p>
        </w:tc>
      </w:tr>
      <w:tr w:rsidR="001F6FB8" w:rsidRPr="00844C50">
        <w:trPr>
          <w:cantSplit/>
          <w:trHeight w:val="319"/>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spacing w:before="28" w:after="28"/>
              <w:ind w:right="72"/>
              <w:jc w:val="both"/>
              <w:rPr>
                <w:rFonts w:ascii="Tahoma" w:hAnsi="Tahoma" w:cs="Tahoma"/>
                <w:b/>
                <w:bCs/>
                <w:sz w:val="18"/>
                <w:szCs w:val="18"/>
              </w:rPr>
            </w:pPr>
            <w:r w:rsidRPr="00844C50">
              <w:rPr>
                <w:rFonts w:ascii="Tahoma" w:hAnsi="Tahoma" w:cs="Tahoma"/>
                <w:b/>
                <w:bCs/>
                <w:sz w:val="18"/>
                <w:szCs w:val="18"/>
              </w:rPr>
              <w:t xml:space="preserve">ОГРН: </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spacing w:before="28" w:after="28"/>
              <w:ind w:right="72"/>
              <w:jc w:val="both"/>
              <w:rPr>
                <w:rFonts w:ascii="Tahoma" w:hAnsi="Tahoma" w:cs="Tahoma"/>
                <w:b/>
                <w:bCs/>
                <w:sz w:val="18"/>
                <w:szCs w:val="18"/>
              </w:rPr>
            </w:pPr>
            <w:r w:rsidRPr="00844C50">
              <w:rPr>
                <w:rFonts w:ascii="Tahoma" w:hAnsi="Tahoma" w:cs="Tahoma"/>
                <w:b/>
                <w:bCs/>
                <w:sz w:val="18"/>
                <w:szCs w:val="18"/>
              </w:rPr>
              <w:t xml:space="preserve">ОГРН: </w:t>
            </w:r>
          </w:p>
        </w:tc>
      </w:tr>
      <w:tr w:rsidR="001F6FB8" w:rsidRPr="00844C50">
        <w:trPr>
          <w:cantSplit/>
          <w:trHeight w:val="691"/>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ind w:right="74"/>
              <w:rPr>
                <w:rFonts w:ascii="Tahoma" w:hAnsi="Tahoma" w:cs="Tahoma"/>
                <w:b/>
                <w:bCs/>
                <w:sz w:val="18"/>
                <w:szCs w:val="18"/>
              </w:rPr>
            </w:pPr>
            <w:r w:rsidRPr="00844C50">
              <w:rPr>
                <w:rFonts w:ascii="Tahoma" w:hAnsi="Tahoma" w:cs="Tahoma"/>
                <w:b/>
                <w:bCs/>
                <w:sz w:val="18"/>
                <w:szCs w:val="18"/>
              </w:rPr>
              <w:t>Место нахождения:</w:t>
            </w:r>
          </w:p>
          <w:p w:rsidR="001F6FB8" w:rsidRPr="00844C50" w:rsidRDefault="001F6FB8">
            <w:pPr>
              <w:widowControl w:val="0"/>
              <w:ind w:right="74"/>
              <w:rPr>
                <w:rFonts w:ascii="Tahoma" w:hAnsi="Tahoma" w:cs="Tahoma"/>
                <w:sz w:val="18"/>
                <w:szCs w:val="18"/>
              </w:rPr>
            </w:pP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ind w:right="74"/>
              <w:rPr>
                <w:rFonts w:ascii="Tahoma" w:hAnsi="Tahoma" w:cs="Tahoma"/>
                <w:b/>
                <w:bCs/>
                <w:sz w:val="18"/>
                <w:szCs w:val="18"/>
              </w:rPr>
            </w:pPr>
            <w:r w:rsidRPr="00844C50">
              <w:rPr>
                <w:rFonts w:ascii="Tahoma" w:hAnsi="Tahoma" w:cs="Tahoma"/>
                <w:b/>
                <w:bCs/>
                <w:sz w:val="18"/>
                <w:szCs w:val="18"/>
              </w:rPr>
              <w:t>Место нахождения:</w:t>
            </w:r>
          </w:p>
          <w:p w:rsidR="001F6FB8" w:rsidRPr="00844C50" w:rsidRDefault="001F6FB8">
            <w:pPr>
              <w:widowControl w:val="0"/>
              <w:ind w:right="74"/>
              <w:rPr>
                <w:rFonts w:ascii="Tahoma" w:hAnsi="Tahoma" w:cs="Tahoma"/>
                <w:sz w:val="18"/>
                <w:szCs w:val="18"/>
              </w:rPr>
            </w:pPr>
          </w:p>
        </w:tc>
      </w:tr>
      <w:tr w:rsidR="001F6FB8" w:rsidRPr="00844C50">
        <w:trPr>
          <w:cantSplit/>
          <w:trHeight w:val="969"/>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tabs>
                <w:tab w:val="left" w:pos="6765"/>
              </w:tabs>
              <w:snapToGrid w:val="0"/>
              <w:rPr>
                <w:rFonts w:ascii="Tahoma" w:hAnsi="Tahoma" w:cs="Tahoma"/>
                <w:sz w:val="18"/>
                <w:szCs w:val="18"/>
              </w:rPr>
            </w:pPr>
            <w:r w:rsidRPr="00844C50">
              <w:rPr>
                <w:rFonts w:ascii="Tahoma" w:hAnsi="Tahoma" w:cs="Tahoma"/>
                <w:b/>
                <w:bCs/>
                <w:sz w:val="18"/>
                <w:szCs w:val="18"/>
              </w:rPr>
              <w:t>Адрес для корреспонденции в Российской Федерации (с индексом):</w:t>
            </w:r>
            <w:r w:rsidRPr="00844C50">
              <w:rPr>
                <w:rFonts w:ascii="Tahoma" w:hAnsi="Tahoma" w:cs="Tahoma"/>
                <w:sz w:val="18"/>
                <w:szCs w:val="18"/>
              </w:rPr>
              <w:t xml:space="preserve"> </w:t>
            </w:r>
          </w:p>
          <w:p w:rsidR="001F6FB8" w:rsidRPr="00844C50" w:rsidRDefault="001F6FB8">
            <w:pPr>
              <w:widowControl w:val="0"/>
              <w:jc w:val="both"/>
              <w:rPr>
                <w:rFonts w:ascii="Tahoma" w:hAnsi="Tahoma" w:cs="Tahoma"/>
                <w:sz w:val="18"/>
                <w:szCs w:val="18"/>
              </w:rPr>
            </w:pP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tabs>
                <w:tab w:val="left" w:pos="6765"/>
              </w:tabs>
              <w:snapToGrid w:val="0"/>
              <w:rPr>
                <w:rFonts w:ascii="Tahoma" w:hAnsi="Tahoma" w:cs="Tahoma"/>
                <w:sz w:val="18"/>
                <w:szCs w:val="18"/>
              </w:rPr>
            </w:pPr>
            <w:r w:rsidRPr="00844C50">
              <w:rPr>
                <w:rFonts w:ascii="Tahoma" w:hAnsi="Tahoma" w:cs="Tahoma"/>
                <w:b/>
                <w:bCs/>
                <w:sz w:val="18"/>
                <w:szCs w:val="18"/>
              </w:rPr>
              <w:t>Адрес для корреспонденции в Российской Федерации (с индексом):</w:t>
            </w:r>
            <w:r w:rsidRPr="00844C50">
              <w:rPr>
                <w:rFonts w:ascii="Tahoma" w:hAnsi="Tahoma" w:cs="Tahoma"/>
                <w:sz w:val="18"/>
                <w:szCs w:val="18"/>
              </w:rPr>
              <w:t xml:space="preserve"> </w:t>
            </w:r>
          </w:p>
          <w:p w:rsidR="001F6FB8" w:rsidRPr="00844C50" w:rsidRDefault="001F6FB8">
            <w:pPr>
              <w:widowControl w:val="0"/>
              <w:jc w:val="both"/>
              <w:rPr>
                <w:rFonts w:ascii="Tahoma" w:hAnsi="Tahoma" w:cs="Tahoma"/>
                <w:sz w:val="18"/>
                <w:szCs w:val="18"/>
              </w:rPr>
            </w:pPr>
          </w:p>
        </w:tc>
      </w:tr>
      <w:tr w:rsidR="001F6FB8" w:rsidRPr="00844C50">
        <w:trPr>
          <w:cantSplit/>
          <w:trHeight w:val="591"/>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spacing w:before="28" w:after="28"/>
              <w:ind w:right="72"/>
              <w:jc w:val="both"/>
              <w:rPr>
                <w:rFonts w:ascii="Tahoma" w:hAnsi="Tahoma" w:cs="Tahoma"/>
                <w:sz w:val="18"/>
                <w:szCs w:val="18"/>
              </w:rPr>
            </w:pPr>
            <w:r w:rsidRPr="00844C50">
              <w:rPr>
                <w:rFonts w:ascii="Tahoma" w:hAnsi="Tahoma" w:cs="Tahoma"/>
                <w:b/>
                <w:bCs/>
                <w:sz w:val="18"/>
                <w:szCs w:val="18"/>
              </w:rPr>
              <w:t>Электронная почта:</w:t>
            </w:r>
            <w:r w:rsidRPr="00844C50">
              <w:rPr>
                <w:rFonts w:ascii="Tahoma" w:hAnsi="Tahoma" w:cs="Tahoma"/>
                <w:sz w:val="18"/>
                <w:szCs w:val="18"/>
              </w:rPr>
              <w:t xml:space="preserve"> </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spacing w:before="28" w:after="28"/>
              <w:ind w:right="72"/>
              <w:jc w:val="both"/>
              <w:rPr>
                <w:rFonts w:ascii="Tahoma" w:hAnsi="Tahoma" w:cs="Tahoma"/>
                <w:sz w:val="18"/>
                <w:szCs w:val="18"/>
              </w:rPr>
            </w:pPr>
            <w:r w:rsidRPr="00844C50">
              <w:rPr>
                <w:rFonts w:ascii="Tahoma" w:hAnsi="Tahoma" w:cs="Tahoma"/>
                <w:b/>
                <w:bCs/>
                <w:sz w:val="18"/>
                <w:szCs w:val="18"/>
              </w:rPr>
              <w:t>Электронная почта:</w:t>
            </w:r>
            <w:r w:rsidRPr="00844C50">
              <w:rPr>
                <w:rFonts w:ascii="Tahoma" w:hAnsi="Tahoma" w:cs="Tahoma"/>
                <w:sz w:val="18"/>
                <w:szCs w:val="18"/>
              </w:rPr>
              <w:t xml:space="preserve"> </w:t>
            </w:r>
          </w:p>
        </w:tc>
      </w:tr>
      <w:tr w:rsidR="001F6FB8" w:rsidRPr="00844C50">
        <w:trPr>
          <w:cantSplit/>
          <w:trHeight w:val="438"/>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jc w:val="both"/>
              <w:rPr>
                <w:rFonts w:ascii="Tahoma" w:hAnsi="Tahoma" w:cs="Tahoma"/>
                <w:sz w:val="18"/>
                <w:szCs w:val="18"/>
              </w:rPr>
            </w:pPr>
            <w:r w:rsidRPr="00844C50">
              <w:rPr>
                <w:rFonts w:ascii="Tahoma" w:hAnsi="Tahoma" w:cs="Tahoma"/>
                <w:b/>
                <w:bCs/>
                <w:sz w:val="18"/>
                <w:szCs w:val="18"/>
              </w:rPr>
              <w:t>Тел. (с кодом):</w:t>
            </w:r>
            <w:r w:rsidRPr="00844C50">
              <w:rPr>
                <w:rFonts w:ascii="Tahoma" w:hAnsi="Tahoma" w:cs="Tahoma"/>
                <w:sz w:val="18"/>
                <w:szCs w:val="18"/>
              </w:rPr>
              <w:t xml:space="preserve"> </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jc w:val="both"/>
              <w:rPr>
                <w:rFonts w:ascii="Tahoma" w:hAnsi="Tahoma" w:cs="Tahoma"/>
                <w:sz w:val="18"/>
                <w:szCs w:val="18"/>
              </w:rPr>
            </w:pPr>
            <w:r w:rsidRPr="00844C50">
              <w:rPr>
                <w:rFonts w:ascii="Tahoma" w:hAnsi="Tahoma" w:cs="Tahoma"/>
                <w:b/>
                <w:bCs/>
                <w:sz w:val="18"/>
                <w:szCs w:val="18"/>
              </w:rPr>
              <w:t>Тел. (с кодом):</w:t>
            </w:r>
            <w:r w:rsidRPr="00844C50">
              <w:rPr>
                <w:rFonts w:ascii="Tahoma" w:hAnsi="Tahoma" w:cs="Tahoma"/>
                <w:sz w:val="18"/>
                <w:szCs w:val="18"/>
              </w:rPr>
              <w:t xml:space="preserve"> </w:t>
            </w:r>
          </w:p>
        </w:tc>
      </w:tr>
      <w:tr w:rsidR="001F6FB8" w:rsidRPr="00844C50">
        <w:trPr>
          <w:cantSplit/>
          <w:trHeight w:val="315"/>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jc w:val="both"/>
              <w:rPr>
                <w:rFonts w:ascii="Tahoma" w:hAnsi="Tahoma" w:cs="Tahoma"/>
                <w:b/>
                <w:bCs/>
                <w:sz w:val="18"/>
                <w:szCs w:val="18"/>
              </w:rPr>
            </w:pPr>
            <w:r w:rsidRPr="00844C50">
              <w:rPr>
                <w:rFonts w:ascii="Tahoma" w:hAnsi="Tahoma" w:cs="Tahoma"/>
                <w:b/>
                <w:bCs/>
                <w:sz w:val="18"/>
                <w:szCs w:val="18"/>
              </w:rPr>
              <w:t>Факс (с кодом):</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jc w:val="both"/>
              <w:rPr>
                <w:rFonts w:ascii="Tahoma" w:hAnsi="Tahoma" w:cs="Tahoma"/>
                <w:b/>
                <w:bCs/>
                <w:sz w:val="18"/>
                <w:szCs w:val="18"/>
              </w:rPr>
            </w:pPr>
            <w:r w:rsidRPr="00844C50">
              <w:rPr>
                <w:rFonts w:ascii="Tahoma" w:hAnsi="Tahoma" w:cs="Tahoma"/>
                <w:b/>
                <w:bCs/>
                <w:sz w:val="18"/>
                <w:szCs w:val="18"/>
              </w:rPr>
              <w:t>Факс (с кодом):</w:t>
            </w:r>
          </w:p>
        </w:tc>
      </w:tr>
      <w:tr w:rsidR="001F6FB8" w:rsidRPr="00844C50">
        <w:trPr>
          <w:cantSplit/>
          <w:trHeight w:val="969"/>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widowControl w:val="0"/>
              <w:snapToGrid w:val="0"/>
              <w:jc w:val="both"/>
              <w:rPr>
                <w:rFonts w:ascii="Tahoma" w:hAnsi="Tahoma" w:cs="Tahoma"/>
                <w:sz w:val="18"/>
                <w:szCs w:val="18"/>
              </w:rPr>
            </w:pPr>
            <w:r w:rsidRPr="00844C50">
              <w:rPr>
                <w:rFonts w:ascii="Tahoma" w:hAnsi="Tahoma" w:cs="Tahoma"/>
                <w:b/>
                <w:bCs/>
                <w:sz w:val="18"/>
                <w:szCs w:val="18"/>
              </w:rPr>
              <w:t>Банковские реквизиты:</w:t>
            </w:r>
            <w:r w:rsidRPr="00844C50">
              <w:rPr>
                <w:rFonts w:ascii="Tahoma" w:hAnsi="Tahoma" w:cs="Tahoma"/>
                <w:sz w:val="18"/>
                <w:szCs w:val="18"/>
              </w:rPr>
              <w:t xml:space="preserve"> </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 xml:space="preserve">Расчетный счет N </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в банке __________</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 xml:space="preserve">в г.______________ </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 xml:space="preserve">кор.счет N </w:t>
            </w:r>
          </w:p>
          <w:p w:rsidR="001F6FB8" w:rsidRPr="00844C50" w:rsidRDefault="001F6FB8">
            <w:pPr>
              <w:tabs>
                <w:tab w:val="left" w:pos="765"/>
              </w:tabs>
              <w:jc w:val="both"/>
              <w:rPr>
                <w:rFonts w:ascii="Tahoma" w:hAnsi="Tahoma" w:cs="Tahoma"/>
                <w:color w:val="000000"/>
                <w:sz w:val="18"/>
                <w:szCs w:val="18"/>
              </w:rPr>
            </w:pPr>
            <w:r w:rsidRPr="00844C50">
              <w:rPr>
                <w:rFonts w:ascii="Tahoma" w:hAnsi="Tahoma" w:cs="Tahoma"/>
                <w:color w:val="000000"/>
                <w:sz w:val="18"/>
                <w:szCs w:val="18"/>
              </w:rPr>
              <w:t xml:space="preserve">в </w:t>
            </w:r>
            <w:r w:rsidRPr="00844C50">
              <w:rPr>
                <w:rFonts w:ascii="Tahoma" w:hAnsi="Tahoma" w:cs="Tahoma"/>
                <w:color w:val="000000"/>
                <w:sz w:val="18"/>
                <w:szCs w:val="18"/>
              </w:rPr>
              <w:tab/>
            </w:r>
          </w:p>
          <w:p w:rsidR="001F6FB8" w:rsidRPr="00844C50" w:rsidRDefault="001F6FB8">
            <w:pPr>
              <w:widowControl w:val="0"/>
              <w:jc w:val="both"/>
              <w:rPr>
                <w:rFonts w:ascii="Tahoma" w:hAnsi="Tahoma" w:cs="Tahoma"/>
                <w:color w:val="000000"/>
                <w:sz w:val="18"/>
                <w:szCs w:val="18"/>
              </w:rPr>
            </w:pPr>
            <w:r w:rsidRPr="00844C50">
              <w:rPr>
                <w:rFonts w:ascii="Tahoma" w:hAnsi="Tahoma" w:cs="Tahoma"/>
                <w:color w:val="000000"/>
                <w:sz w:val="18"/>
                <w:szCs w:val="18"/>
              </w:rPr>
              <w:t>БИК:</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jc w:val="both"/>
              <w:rPr>
                <w:rFonts w:ascii="Tahoma" w:hAnsi="Tahoma" w:cs="Tahoma"/>
                <w:sz w:val="18"/>
                <w:szCs w:val="18"/>
              </w:rPr>
            </w:pPr>
            <w:r w:rsidRPr="00844C50">
              <w:rPr>
                <w:rFonts w:ascii="Tahoma" w:hAnsi="Tahoma" w:cs="Tahoma"/>
                <w:b/>
                <w:bCs/>
                <w:sz w:val="18"/>
                <w:szCs w:val="18"/>
              </w:rPr>
              <w:t>Банковские реквизиты:</w:t>
            </w:r>
            <w:r w:rsidRPr="00844C50">
              <w:rPr>
                <w:rFonts w:ascii="Tahoma" w:hAnsi="Tahoma" w:cs="Tahoma"/>
                <w:sz w:val="18"/>
                <w:szCs w:val="18"/>
              </w:rPr>
              <w:t xml:space="preserve"> </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 xml:space="preserve">Расчетный счет N </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в банке __________</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 xml:space="preserve">в г.______________ </w:t>
            </w:r>
          </w:p>
          <w:p w:rsidR="001F6FB8" w:rsidRPr="00844C50" w:rsidRDefault="001F6FB8">
            <w:pPr>
              <w:jc w:val="both"/>
              <w:rPr>
                <w:rFonts w:ascii="Tahoma" w:hAnsi="Tahoma" w:cs="Tahoma"/>
                <w:color w:val="000000"/>
                <w:sz w:val="18"/>
                <w:szCs w:val="18"/>
              </w:rPr>
            </w:pPr>
            <w:r w:rsidRPr="00844C50">
              <w:rPr>
                <w:rFonts w:ascii="Tahoma" w:hAnsi="Tahoma" w:cs="Tahoma"/>
                <w:color w:val="000000"/>
                <w:sz w:val="18"/>
                <w:szCs w:val="18"/>
              </w:rPr>
              <w:t xml:space="preserve">кор.счет N </w:t>
            </w:r>
          </w:p>
          <w:p w:rsidR="001F6FB8" w:rsidRPr="00844C50" w:rsidRDefault="001F6FB8">
            <w:pPr>
              <w:tabs>
                <w:tab w:val="left" w:pos="765"/>
              </w:tabs>
              <w:jc w:val="both"/>
              <w:rPr>
                <w:rFonts w:ascii="Tahoma" w:hAnsi="Tahoma" w:cs="Tahoma"/>
                <w:color w:val="000000"/>
                <w:sz w:val="18"/>
                <w:szCs w:val="18"/>
              </w:rPr>
            </w:pPr>
            <w:r w:rsidRPr="00844C50">
              <w:rPr>
                <w:rFonts w:ascii="Tahoma" w:hAnsi="Tahoma" w:cs="Tahoma"/>
                <w:color w:val="000000"/>
                <w:sz w:val="18"/>
                <w:szCs w:val="18"/>
              </w:rPr>
              <w:t xml:space="preserve">в </w:t>
            </w:r>
            <w:r w:rsidRPr="00844C50">
              <w:rPr>
                <w:rFonts w:ascii="Tahoma" w:hAnsi="Tahoma" w:cs="Tahoma"/>
                <w:color w:val="000000"/>
                <w:sz w:val="18"/>
                <w:szCs w:val="18"/>
              </w:rPr>
              <w:tab/>
            </w:r>
          </w:p>
          <w:p w:rsidR="001F6FB8" w:rsidRPr="00844C50" w:rsidRDefault="001F6FB8">
            <w:pPr>
              <w:widowControl w:val="0"/>
              <w:jc w:val="both"/>
              <w:rPr>
                <w:rFonts w:ascii="Tahoma" w:hAnsi="Tahoma" w:cs="Tahoma"/>
                <w:color w:val="000000"/>
                <w:sz w:val="18"/>
                <w:szCs w:val="18"/>
              </w:rPr>
            </w:pPr>
            <w:r w:rsidRPr="00844C50">
              <w:rPr>
                <w:rFonts w:ascii="Tahoma" w:hAnsi="Tahoma" w:cs="Tahoma"/>
                <w:color w:val="000000"/>
                <w:sz w:val="18"/>
                <w:szCs w:val="18"/>
              </w:rPr>
              <w:t>БИК:</w:t>
            </w:r>
          </w:p>
        </w:tc>
      </w:tr>
      <w:tr w:rsidR="001F6FB8" w:rsidRPr="00844C50">
        <w:trPr>
          <w:cantSplit/>
          <w:trHeight w:val="969"/>
        </w:trPr>
        <w:tc>
          <w:tcPr>
            <w:tcW w:w="4830" w:type="dxa"/>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sz w:val="18"/>
                <w:szCs w:val="18"/>
              </w:rPr>
            </w:pPr>
          </w:p>
          <w:p w:rsidR="001F6FB8" w:rsidRPr="00844C50" w:rsidRDefault="001F6FB8">
            <w:pPr>
              <w:rPr>
                <w:rFonts w:ascii="Tahoma" w:hAnsi="Tahoma" w:cs="Tahoma"/>
                <w:sz w:val="18"/>
                <w:szCs w:val="18"/>
              </w:rPr>
            </w:pPr>
            <w:r w:rsidRPr="00844C50">
              <w:rPr>
                <w:rFonts w:ascii="Tahoma" w:hAnsi="Tahoma" w:cs="Tahoma"/>
                <w:sz w:val="18"/>
                <w:szCs w:val="18"/>
              </w:rPr>
              <w:t>___________________/</w:t>
            </w:r>
            <w:r w:rsidRPr="00844C50">
              <w:rPr>
                <w:rFonts w:ascii="Tahoma" w:hAnsi="Tahoma" w:cs="Tahoma"/>
                <w:bCs/>
                <w:sz w:val="18"/>
                <w:szCs w:val="18"/>
              </w:rPr>
              <w:t>____________________</w:t>
            </w:r>
            <w:r w:rsidRPr="00844C50">
              <w:rPr>
                <w:rFonts w:ascii="Tahoma" w:hAnsi="Tahoma" w:cs="Tahoma"/>
                <w:sz w:val="18"/>
                <w:szCs w:val="18"/>
              </w:rPr>
              <w:t>/</w:t>
            </w:r>
          </w:p>
          <w:p w:rsidR="001F6FB8" w:rsidRPr="00844C50" w:rsidRDefault="001F6FB8">
            <w:pPr>
              <w:rPr>
                <w:rFonts w:ascii="Tahoma" w:hAnsi="Tahoma" w:cs="Tahoma"/>
                <w:sz w:val="18"/>
                <w:szCs w:val="18"/>
              </w:rPr>
            </w:pPr>
          </w:p>
          <w:p w:rsidR="001F6FB8" w:rsidRPr="00844C50" w:rsidRDefault="001F6FB8">
            <w:pPr>
              <w:rPr>
                <w:rFonts w:ascii="Tahoma" w:hAnsi="Tahoma" w:cs="Tahoma"/>
                <w:sz w:val="18"/>
                <w:szCs w:val="18"/>
              </w:rPr>
            </w:pPr>
            <w:r w:rsidRPr="00844C50">
              <w:rPr>
                <w:rFonts w:ascii="Tahoma" w:hAnsi="Tahoma" w:cs="Tahoma"/>
                <w:sz w:val="18"/>
                <w:szCs w:val="18"/>
              </w:rPr>
              <w:t xml:space="preserve"> </w:t>
            </w:r>
          </w:p>
        </w:tc>
        <w:tc>
          <w:tcPr>
            <w:tcW w:w="5326" w:type="dxa"/>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widowControl w:val="0"/>
              <w:snapToGrid w:val="0"/>
              <w:spacing w:line="360" w:lineRule="auto"/>
              <w:jc w:val="both"/>
              <w:rPr>
                <w:rFonts w:ascii="Tahoma" w:hAnsi="Tahoma" w:cs="Tahoma"/>
                <w:bCs/>
                <w:sz w:val="18"/>
                <w:szCs w:val="18"/>
              </w:rPr>
            </w:pPr>
          </w:p>
          <w:p w:rsidR="001F6FB8" w:rsidRPr="00844C50" w:rsidRDefault="001F6FB8">
            <w:pPr>
              <w:widowControl w:val="0"/>
              <w:spacing w:line="360" w:lineRule="auto"/>
              <w:jc w:val="both"/>
              <w:rPr>
                <w:rFonts w:ascii="Tahoma" w:hAnsi="Tahoma" w:cs="Tahoma"/>
                <w:bCs/>
                <w:sz w:val="18"/>
                <w:szCs w:val="18"/>
              </w:rPr>
            </w:pPr>
            <w:r w:rsidRPr="00844C50">
              <w:rPr>
                <w:rFonts w:ascii="Tahoma" w:hAnsi="Tahoma" w:cs="Tahoma"/>
                <w:bCs/>
                <w:sz w:val="18"/>
                <w:szCs w:val="18"/>
              </w:rPr>
              <w:t>__________________ /__________________/</w:t>
            </w:r>
          </w:p>
          <w:p w:rsidR="001F6FB8" w:rsidRPr="00844C50" w:rsidRDefault="001F6FB8">
            <w:pPr>
              <w:widowControl w:val="0"/>
              <w:spacing w:line="360" w:lineRule="auto"/>
              <w:jc w:val="both"/>
              <w:rPr>
                <w:rFonts w:ascii="Tahoma" w:hAnsi="Tahoma" w:cs="Tahoma"/>
                <w:bCs/>
                <w:sz w:val="18"/>
                <w:szCs w:val="18"/>
              </w:rPr>
            </w:pPr>
          </w:p>
        </w:tc>
      </w:tr>
    </w:tbl>
    <w:p w:rsidR="001F6FB8" w:rsidRPr="00844C50" w:rsidRDefault="001F6FB8">
      <w:pPr>
        <w:keepLines/>
        <w:widowControl w:val="0"/>
        <w:tabs>
          <w:tab w:val="left" w:pos="851"/>
          <w:tab w:val="left" w:pos="1287"/>
        </w:tabs>
        <w:spacing w:after="120"/>
        <w:jc w:val="center"/>
        <w:rPr>
          <w:rFonts w:ascii="Tahoma" w:hAnsi="Tahoma" w:cs="Tahoma"/>
          <w:sz w:val="18"/>
          <w:szCs w:val="18"/>
        </w:rPr>
      </w:pPr>
    </w:p>
    <w:p w:rsidR="001F6FB8" w:rsidRPr="00844C50" w:rsidRDefault="001F6FB8">
      <w:pPr>
        <w:widowControl w:val="0"/>
        <w:tabs>
          <w:tab w:val="left" w:pos="851"/>
          <w:tab w:val="left" w:pos="1287"/>
        </w:tabs>
        <w:spacing w:after="120"/>
        <w:jc w:val="center"/>
        <w:rPr>
          <w:rFonts w:ascii="Tahoma" w:hAnsi="Tahoma" w:cs="Tahoma"/>
        </w:rPr>
      </w:pPr>
    </w:p>
    <w:p w:rsidR="001F6FB8" w:rsidRPr="00844C50" w:rsidRDefault="001F6FB8">
      <w:pPr>
        <w:widowControl w:val="0"/>
        <w:tabs>
          <w:tab w:val="left" w:pos="851"/>
          <w:tab w:val="left" w:pos="1287"/>
        </w:tabs>
        <w:spacing w:after="120"/>
        <w:jc w:val="center"/>
        <w:rPr>
          <w:rFonts w:ascii="Tahoma" w:hAnsi="Tahoma" w:cs="Tahoma"/>
        </w:rPr>
      </w:pPr>
    </w:p>
    <w:p w:rsidR="001F6FB8" w:rsidRPr="00844C50" w:rsidRDefault="001F6FB8">
      <w:pPr>
        <w:widowControl w:val="0"/>
        <w:tabs>
          <w:tab w:val="left" w:pos="851"/>
          <w:tab w:val="left" w:pos="1287"/>
        </w:tabs>
        <w:spacing w:after="120"/>
        <w:jc w:val="center"/>
        <w:rPr>
          <w:rFonts w:ascii="Tahoma" w:hAnsi="Tahoma" w:cs="Tahoma"/>
        </w:rPr>
      </w:pPr>
    </w:p>
    <w:tbl>
      <w:tblPr>
        <w:tblW w:w="0" w:type="auto"/>
        <w:tblLayout w:type="fixed"/>
        <w:tblCellMar>
          <w:left w:w="0" w:type="dxa"/>
          <w:right w:w="0" w:type="dxa"/>
        </w:tblCellMar>
        <w:tblLook w:val="0000"/>
      </w:tblPr>
      <w:tblGrid>
        <w:gridCol w:w="130"/>
        <w:gridCol w:w="266"/>
        <w:gridCol w:w="398"/>
        <w:gridCol w:w="1006"/>
        <w:gridCol w:w="505"/>
        <w:gridCol w:w="54"/>
        <w:gridCol w:w="264"/>
        <w:gridCol w:w="996"/>
        <w:gridCol w:w="967"/>
        <w:gridCol w:w="698"/>
        <w:gridCol w:w="568"/>
        <w:gridCol w:w="285"/>
        <w:gridCol w:w="285"/>
        <w:gridCol w:w="285"/>
        <w:gridCol w:w="285"/>
        <w:gridCol w:w="286"/>
        <w:gridCol w:w="285"/>
        <w:gridCol w:w="463"/>
        <w:gridCol w:w="974"/>
        <w:gridCol w:w="230"/>
        <w:gridCol w:w="786"/>
        <w:gridCol w:w="76"/>
        <w:gridCol w:w="26"/>
        <w:gridCol w:w="36"/>
      </w:tblGrid>
      <w:tr w:rsidR="001F6FB8" w:rsidRPr="00844C50">
        <w:trPr>
          <w:trHeight w:val="255"/>
        </w:trPr>
        <w:tc>
          <w:tcPr>
            <w:tcW w:w="130" w:type="dxa"/>
            <w:shd w:val="clear" w:color="auto" w:fill="auto"/>
          </w:tcPr>
          <w:p w:rsidR="001F6FB8" w:rsidRPr="00844C50" w:rsidRDefault="001F6FB8">
            <w:pPr>
              <w:pStyle w:val="af9"/>
              <w:snapToGrid w:val="0"/>
              <w:rPr>
                <w:rFonts w:ascii="Tahoma" w:hAnsi="Tahoma" w:cs="Tahoma"/>
              </w:rPr>
            </w:pPr>
            <w:bookmarkStart w:id="1" w:name="RANGE!A1%2525252525252525253AS37"/>
            <w:bookmarkEnd w:id="1"/>
          </w:p>
        </w:tc>
        <w:tc>
          <w:tcPr>
            <w:tcW w:w="266" w:type="dxa"/>
            <w:shd w:val="clear" w:color="auto" w:fill="auto"/>
            <w:vAlign w:val="bottom"/>
          </w:tcPr>
          <w:p w:rsidR="001F6FB8" w:rsidRPr="00844C50" w:rsidRDefault="001F6FB8">
            <w:pPr>
              <w:snapToGrid w:val="0"/>
              <w:rPr>
                <w:rFonts w:ascii="Tahoma" w:hAnsi="Tahoma" w:cs="Tahoma"/>
                <w:sz w:val="20"/>
                <w:szCs w:val="20"/>
              </w:rPr>
            </w:pPr>
          </w:p>
        </w:tc>
        <w:tc>
          <w:tcPr>
            <w:tcW w:w="398" w:type="dxa"/>
            <w:shd w:val="clear" w:color="auto" w:fill="auto"/>
            <w:vAlign w:val="bottom"/>
          </w:tcPr>
          <w:p w:rsidR="001F6FB8" w:rsidRPr="00844C50" w:rsidRDefault="001F6FB8">
            <w:pPr>
              <w:snapToGrid w:val="0"/>
              <w:rPr>
                <w:rFonts w:ascii="Tahoma" w:hAnsi="Tahoma" w:cs="Tahoma"/>
                <w:sz w:val="20"/>
                <w:szCs w:val="20"/>
              </w:rPr>
            </w:pPr>
          </w:p>
        </w:tc>
        <w:tc>
          <w:tcPr>
            <w:tcW w:w="1006" w:type="dxa"/>
            <w:shd w:val="clear" w:color="auto" w:fill="auto"/>
            <w:vAlign w:val="bottom"/>
          </w:tcPr>
          <w:p w:rsidR="001F6FB8" w:rsidRPr="00844C50" w:rsidRDefault="001F6FB8">
            <w:pPr>
              <w:snapToGrid w:val="0"/>
              <w:rPr>
                <w:rFonts w:ascii="Tahoma" w:hAnsi="Tahoma" w:cs="Tahoma"/>
                <w:sz w:val="20"/>
                <w:szCs w:val="20"/>
              </w:rPr>
            </w:pPr>
          </w:p>
        </w:tc>
        <w:tc>
          <w:tcPr>
            <w:tcW w:w="505" w:type="dxa"/>
            <w:shd w:val="clear" w:color="auto" w:fill="auto"/>
            <w:vAlign w:val="bottom"/>
          </w:tcPr>
          <w:p w:rsidR="001F6FB8" w:rsidRPr="00844C50" w:rsidRDefault="001F6FB8">
            <w:pPr>
              <w:snapToGrid w:val="0"/>
              <w:rPr>
                <w:rFonts w:ascii="Tahoma" w:hAnsi="Tahoma" w:cs="Tahoma"/>
                <w:sz w:val="20"/>
                <w:szCs w:val="20"/>
              </w:rPr>
            </w:pPr>
          </w:p>
        </w:tc>
        <w:tc>
          <w:tcPr>
            <w:tcW w:w="318" w:type="dxa"/>
            <w:gridSpan w:val="2"/>
            <w:shd w:val="clear" w:color="auto" w:fill="auto"/>
            <w:vAlign w:val="bottom"/>
          </w:tcPr>
          <w:p w:rsidR="001F6FB8" w:rsidRPr="00844C50" w:rsidRDefault="001F6FB8">
            <w:pPr>
              <w:snapToGrid w:val="0"/>
              <w:rPr>
                <w:rFonts w:ascii="Tahoma" w:hAnsi="Tahoma" w:cs="Tahoma"/>
                <w:sz w:val="20"/>
                <w:szCs w:val="20"/>
              </w:rPr>
            </w:pPr>
          </w:p>
        </w:tc>
        <w:tc>
          <w:tcPr>
            <w:tcW w:w="996" w:type="dxa"/>
            <w:shd w:val="clear" w:color="auto" w:fill="auto"/>
            <w:vAlign w:val="bottom"/>
          </w:tcPr>
          <w:p w:rsidR="001F6FB8" w:rsidRPr="00844C50" w:rsidRDefault="001F6FB8">
            <w:pPr>
              <w:snapToGrid w:val="0"/>
              <w:rPr>
                <w:rFonts w:ascii="Tahoma" w:hAnsi="Tahoma" w:cs="Tahoma"/>
                <w:sz w:val="20"/>
                <w:szCs w:val="20"/>
              </w:rPr>
            </w:pPr>
          </w:p>
        </w:tc>
        <w:tc>
          <w:tcPr>
            <w:tcW w:w="967" w:type="dxa"/>
            <w:shd w:val="clear" w:color="auto" w:fill="auto"/>
            <w:vAlign w:val="bottom"/>
          </w:tcPr>
          <w:p w:rsidR="001F6FB8" w:rsidRPr="00844C50" w:rsidRDefault="001F6FB8">
            <w:pPr>
              <w:snapToGrid w:val="0"/>
              <w:rPr>
                <w:rFonts w:ascii="Tahoma" w:hAnsi="Tahoma" w:cs="Tahoma"/>
                <w:sz w:val="20"/>
                <w:szCs w:val="20"/>
              </w:rPr>
            </w:pPr>
          </w:p>
        </w:tc>
        <w:tc>
          <w:tcPr>
            <w:tcW w:w="698" w:type="dxa"/>
            <w:shd w:val="clear" w:color="auto" w:fill="auto"/>
            <w:vAlign w:val="bottom"/>
          </w:tcPr>
          <w:p w:rsidR="001F6FB8" w:rsidRPr="00844C50" w:rsidRDefault="001F6FB8">
            <w:pPr>
              <w:snapToGrid w:val="0"/>
              <w:rPr>
                <w:rFonts w:ascii="Tahoma" w:hAnsi="Tahoma" w:cs="Tahoma"/>
                <w:sz w:val="20"/>
                <w:szCs w:val="20"/>
              </w:rPr>
            </w:pPr>
          </w:p>
        </w:tc>
        <w:tc>
          <w:tcPr>
            <w:tcW w:w="568"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6"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453" w:type="dxa"/>
            <w:gridSpan w:val="4"/>
            <w:shd w:val="clear" w:color="auto" w:fill="auto"/>
            <w:vAlign w:val="bottom"/>
          </w:tcPr>
          <w:p w:rsidR="001F6FB8" w:rsidRPr="00844C50" w:rsidRDefault="001F6FB8">
            <w:pPr>
              <w:snapToGrid w:val="0"/>
              <w:jc w:val="right"/>
              <w:rPr>
                <w:rFonts w:ascii="Tahoma" w:hAnsi="Tahoma" w:cs="Tahoma"/>
                <w:sz w:val="20"/>
                <w:szCs w:val="20"/>
              </w:rPr>
            </w:pPr>
          </w:p>
          <w:p w:rsidR="001F6FB8" w:rsidRPr="00844C50" w:rsidRDefault="001F6FB8">
            <w:pPr>
              <w:snapToGrid w:val="0"/>
              <w:jc w:val="right"/>
              <w:rPr>
                <w:rFonts w:ascii="Tahoma" w:hAnsi="Tahoma" w:cs="Tahoma"/>
                <w:sz w:val="20"/>
                <w:szCs w:val="20"/>
              </w:rPr>
            </w:pPr>
          </w:p>
          <w:p w:rsidR="001F6FB8" w:rsidRPr="00844C50" w:rsidRDefault="001F6FB8">
            <w:pPr>
              <w:snapToGrid w:val="0"/>
              <w:jc w:val="right"/>
              <w:rPr>
                <w:rFonts w:ascii="Tahoma" w:hAnsi="Tahoma" w:cs="Tahoma"/>
                <w:sz w:val="20"/>
                <w:szCs w:val="20"/>
              </w:rPr>
            </w:pPr>
          </w:p>
          <w:p w:rsidR="001F6FB8" w:rsidRPr="00844C50" w:rsidRDefault="001F6FB8">
            <w:pPr>
              <w:snapToGrid w:val="0"/>
              <w:jc w:val="right"/>
              <w:rPr>
                <w:rFonts w:ascii="Tahoma" w:hAnsi="Tahoma" w:cs="Tahoma"/>
                <w:sz w:val="20"/>
                <w:szCs w:val="20"/>
              </w:rPr>
            </w:pPr>
          </w:p>
          <w:p w:rsidR="001F6FB8" w:rsidRPr="00844C50" w:rsidRDefault="001F6FB8">
            <w:pPr>
              <w:snapToGrid w:val="0"/>
              <w:jc w:val="right"/>
              <w:rPr>
                <w:rFonts w:ascii="Tahoma" w:hAnsi="Tahoma" w:cs="Tahoma"/>
                <w:sz w:val="20"/>
                <w:szCs w:val="20"/>
              </w:rPr>
            </w:pPr>
          </w:p>
          <w:p w:rsidR="001F6FB8" w:rsidRPr="00844C50" w:rsidRDefault="001F6FB8">
            <w:pPr>
              <w:snapToGrid w:val="0"/>
              <w:jc w:val="right"/>
              <w:rPr>
                <w:rFonts w:ascii="Tahoma" w:hAnsi="Tahoma" w:cs="Tahoma"/>
                <w:sz w:val="20"/>
                <w:szCs w:val="20"/>
              </w:rPr>
            </w:pPr>
          </w:p>
          <w:p w:rsidR="001F6FB8" w:rsidRPr="00844C50" w:rsidRDefault="001F6FB8">
            <w:pPr>
              <w:snapToGrid w:val="0"/>
              <w:jc w:val="right"/>
              <w:rPr>
                <w:rFonts w:ascii="Tahoma" w:hAnsi="Tahoma" w:cs="Tahoma"/>
                <w:sz w:val="20"/>
                <w:szCs w:val="20"/>
              </w:rPr>
            </w:pPr>
          </w:p>
          <w:p w:rsidR="001F6FB8" w:rsidRPr="00844C50" w:rsidRDefault="001F6FB8">
            <w:pPr>
              <w:snapToGrid w:val="0"/>
              <w:jc w:val="right"/>
              <w:rPr>
                <w:rFonts w:ascii="Tahoma" w:hAnsi="Tahoma" w:cs="Tahoma"/>
                <w:sz w:val="20"/>
                <w:szCs w:val="20"/>
              </w:rPr>
            </w:pPr>
          </w:p>
          <w:p w:rsidR="001F6FB8" w:rsidRPr="00844C50" w:rsidRDefault="001F6FB8">
            <w:pPr>
              <w:snapToGrid w:val="0"/>
              <w:jc w:val="right"/>
              <w:rPr>
                <w:rFonts w:ascii="Tahoma" w:hAnsi="Tahoma" w:cs="Tahoma"/>
                <w:sz w:val="20"/>
                <w:szCs w:val="20"/>
              </w:rPr>
            </w:pPr>
            <w:r w:rsidRPr="00844C50">
              <w:rPr>
                <w:rFonts w:ascii="Tahoma" w:hAnsi="Tahoma" w:cs="Tahoma"/>
                <w:sz w:val="20"/>
                <w:szCs w:val="20"/>
              </w:rPr>
              <w:t>Приложение №1 к договору поставки</w:t>
            </w: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shd w:val="clear" w:color="auto" w:fill="auto"/>
          </w:tcPr>
          <w:p w:rsidR="001F6FB8" w:rsidRPr="00844C50" w:rsidRDefault="001F6FB8">
            <w:pPr>
              <w:snapToGrid w:val="0"/>
              <w:rPr>
                <w:rFonts w:ascii="Tahoma" w:hAnsi="Tahoma" w:cs="Tahoma"/>
              </w:rPr>
            </w:pP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20"/>
                <w:szCs w:val="20"/>
              </w:rPr>
            </w:pPr>
          </w:p>
        </w:tc>
        <w:tc>
          <w:tcPr>
            <w:tcW w:w="398" w:type="dxa"/>
            <w:shd w:val="clear" w:color="auto" w:fill="auto"/>
            <w:vAlign w:val="bottom"/>
          </w:tcPr>
          <w:p w:rsidR="001F6FB8" w:rsidRPr="00844C50" w:rsidRDefault="001F6FB8">
            <w:pPr>
              <w:snapToGrid w:val="0"/>
              <w:rPr>
                <w:rFonts w:ascii="Tahoma" w:hAnsi="Tahoma" w:cs="Tahoma"/>
                <w:sz w:val="20"/>
                <w:szCs w:val="20"/>
              </w:rPr>
            </w:pPr>
          </w:p>
        </w:tc>
        <w:tc>
          <w:tcPr>
            <w:tcW w:w="1006" w:type="dxa"/>
            <w:shd w:val="clear" w:color="auto" w:fill="auto"/>
            <w:vAlign w:val="bottom"/>
          </w:tcPr>
          <w:p w:rsidR="001F6FB8" w:rsidRPr="00844C50" w:rsidRDefault="001F6FB8">
            <w:pPr>
              <w:snapToGrid w:val="0"/>
              <w:rPr>
                <w:rFonts w:ascii="Tahoma" w:hAnsi="Tahoma" w:cs="Tahoma"/>
                <w:sz w:val="20"/>
                <w:szCs w:val="20"/>
              </w:rPr>
            </w:pPr>
          </w:p>
        </w:tc>
        <w:tc>
          <w:tcPr>
            <w:tcW w:w="505" w:type="dxa"/>
            <w:shd w:val="clear" w:color="auto" w:fill="auto"/>
            <w:vAlign w:val="bottom"/>
          </w:tcPr>
          <w:p w:rsidR="001F6FB8" w:rsidRPr="00844C50" w:rsidRDefault="001F6FB8">
            <w:pPr>
              <w:snapToGrid w:val="0"/>
              <w:rPr>
                <w:rFonts w:ascii="Tahoma" w:hAnsi="Tahoma" w:cs="Tahoma"/>
                <w:sz w:val="20"/>
                <w:szCs w:val="20"/>
              </w:rPr>
            </w:pPr>
          </w:p>
        </w:tc>
        <w:tc>
          <w:tcPr>
            <w:tcW w:w="318" w:type="dxa"/>
            <w:gridSpan w:val="2"/>
            <w:shd w:val="clear" w:color="auto" w:fill="auto"/>
            <w:vAlign w:val="bottom"/>
          </w:tcPr>
          <w:p w:rsidR="001F6FB8" w:rsidRPr="00844C50" w:rsidRDefault="001F6FB8">
            <w:pPr>
              <w:snapToGrid w:val="0"/>
              <w:rPr>
                <w:rFonts w:ascii="Tahoma" w:hAnsi="Tahoma" w:cs="Tahoma"/>
                <w:sz w:val="20"/>
                <w:szCs w:val="20"/>
              </w:rPr>
            </w:pPr>
          </w:p>
        </w:tc>
        <w:tc>
          <w:tcPr>
            <w:tcW w:w="996" w:type="dxa"/>
            <w:shd w:val="clear" w:color="auto" w:fill="auto"/>
            <w:vAlign w:val="bottom"/>
          </w:tcPr>
          <w:p w:rsidR="001F6FB8" w:rsidRPr="00844C50" w:rsidRDefault="001F6FB8">
            <w:pPr>
              <w:snapToGrid w:val="0"/>
              <w:rPr>
                <w:rFonts w:ascii="Tahoma" w:hAnsi="Tahoma" w:cs="Tahoma"/>
                <w:sz w:val="20"/>
                <w:szCs w:val="20"/>
              </w:rPr>
            </w:pPr>
          </w:p>
        </w:tc>
        <w:tc>
          <w:tcPr>
            <w:tcW w:w="967" w:type="dxa"/>
            <w:shd w:val="clear" w:color="auto" w:fill="auto"/>
            <w:vAlign w:val="bottom"/>
          </w:tcPr>
          <w:p w:rsidR="001F6FB8" w:rsidRPr="00844C50" w:rsidRDefault="001F6FB8">
            <w:pPr>
              <w:snapToGrid w:val="0"/>
              <w:rPr>
                <w:rFonts w:ascii="Tahoma" w:hAnsi="Tahoma" w:cs="Tahoma"/>
                <w:sz w:val="20"/>
                <w:szCs w:val="20"/>
              </w:rPr>
            </w:pPr>
          </w:p>
        </w:tc>
        <w:tc>
          <w:tcPr>
            <w:tcW w:w="698" w:type="dxa"/>
            <w:shd w:val="clear" w:color="auto" w:fill="auto"/>
            <w:vAlign w:val="bottom"/>
          </w:tcPr>
          <w:p w:rsidR="001F6FB8" w:rsidRPr="00844C50" w:rsidRDefault="001F6FB8">
            <w:pPr>
              <w:snapToGrid w:val="0"/>
              <w:rPr>
                <w:rFonts w:ascii="Tahoma" w:hAnsi="Tahoma" w:cs="Tahoma"/>
                <w:sz w:val="20"/>
                <w:szCs w:val="20"/>
              </w:rPr>
            </w:pPr>
          </w:p>
        </w:tc>
        <w:tc>
          <w:tcPr>
            <w:tcW w:w="568"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6"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463" w:type="dxa"/>
            <w:shd w:val="clear" w:color="auto" w:fill="auto"/>
            <w:vAlign w:val="bottom"/>
          </w:tcPr>
          <w:p w:rsidR="001F6FB8" w:rsidRPr="00844C50" w:rsidRDefault="001F6FB8">
            <w:pPr>
              <w:snapToGrid w:val="0"/>
              <w:rPr>
                <w:rFonts w:ascii="Tahoma" w:hAnsi="Tahoma" w:cs="Tahoma"/>
                <w:sz w:val="20"/>
                <w:szCs w:val="20"/>
              </w:rPr>
            </w:pPr>
          </w:p>
        </w:tc>
        <w:tc>
          <w:tcPr>
            <w:tcW w:w="974" w:type="dxa"/>
            <w:shd w:val="clear" w:color="auto" w:fill="auto"/>
            <w:vAlign w:val="bottom"/>
          </w:tcPr>
          <w:p w:rsidR="001F6FB8" w:rsidRPr="00844C50" w:rsidRDefault="001F6FB8">
            <w:pPr>
              <w:snapToGrid w:val="0"/>
              <w:rPr>
                <w:rFonts w:ascii="Tahoma" w:hAnsi="Tahoma" w:cs="Tahoma"/>
                <w:sz w:val="20"/>
                <w:szCs w:val="20"/>
              </w:rPr>
            </w:pPr>
          </w:p>
        </w:tc>
        <w:tc>
          <w:tcPr>
            <w:tcW w:w="230" w:type="dxa"/>
            <w:shd w:val="clear" w:color="auto" w:fill="auto"/>
            <w:vAlign w:val="bottom"/>
          </w:tcPr>
          <w:p w:rsidR="001F6FB8" w:rsidRPr="00844C50" w:rsidRDefault="001F6FB8">
            <w:pPr>
              <w:snapToGrid w:val="0"/>
              <w:rPr>
                <w:rFonts w:ascii="Tahoma" w:hAnsi="Tahoma" w:cs="Tahoma"/>
                <w:sz w:val="20"/>
                <w:szCs w:val="20"/>
              </w:rPr>
            </w:pPr>
          </w:p>
        </w:tc>
        <w:tc>
          <w:tcPr>
            <w:tcW w:w="786" w:type="dxa"/>
            <w:shd w:val="clear" w:color="auto" w:fill="auto"/>
            <w:vAlign w:val="bottom"/>
          </w:tcPr>
          <w:p w:rsidR="001F6FB8" w:rsidRPr="00844C50" w:rsidRDefault="001F6FB8">
            <w:pPr>
              <w:snapToGrid w:val="0"/>
              <w:rPr>
                <w:rFonts w:ascii="Tahoma" w:hAnsi="Tahoma" w:cs="Tahoma"/>
                <w:sz w:val="20"/>
                <w:szCs w:val="20"/>
              </w:rPr>
            </w:pPr>
          </w:p>
        </w:tc>
        <w:tc>
          <w:tcPr>
            <w:tcW w:w="76" w:type="dxa"/>
            <w:shd w:val="clear" w:color="auto" w:fill="auto"/>
          </w:tcPr>
          <w:p w:rsidR="001F6FB8" w:rsidRPr="00844C50" w:rsidRDefault="001F6FB8">
            <w:pPr>
              <w:snapToGrid w:val="0"/>
              <w:rPr>
                <w:rFonts w:ascii="Tahoma" w:hAnsi="Tahoma" w:cs="Tahoma"/>
              </w:rPr>
            </w:pPr>
          </w:p>
        </w:tc>
        <w:tc>
          <w:tcPr>
            <w:tcW w:w="26" w:type="dxa"/>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9886" w:type="dxa"/>
            <w:gridSpan w:val="20"/>
            <w:shd w:val="clear" w:color="auto" w:fill="auto"/>
            <w:vAlign w:val="bottom"/>
          </w:tcPr>
          <w:p w:rsidR="001F6FB8" w:rsidRPr="00844C50" w:rsidRDefault="001F6FB8">
            <w:pPr>
              <w:snapToGrid w:val="0"/>
              <w:jc w:val="center"/>
              <w:rPr>
                <w:rFonts w:ascii="Tahoma" w:hAnsi="Tahoma" w:cs="Tahoma"/>
                <w:sz w:val="20"/>
                <w:szCs w:val="20"/>
              </w:rPr>
            </w:pP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shd w:val="clear" w:color="auto" w:fill="auto"/>
          </w:tcPr>
          <w:p w:rsidR="001F6FB8" w:rsidRPr="00844C50" w:rsidRDefault="001F6FB8">
            <w:pPr>
              <w:snapToGrid w:val="0"/>
              <w:rPr>
                <w:rFonts w:ascii="Tahoma" w:hAnsi="Tahoma" w:cs="Tahoma"/>
              </w:rPr>
            </w:pPr>
          </w:p>
        </w:tc>
      </w:tr>
      <w:tr w:rsidR="001F6FB8" w:rsidRPr="00844C50">
        <w:trPr>
          <w:trHeight w:val="257"/>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20"/>
                <w:szCs w:val="20"/>
              </w:rPr>
            </w:pPr>
          </w:p>
        </w:tc>
        <w:tc>
          <w:tcPr>
            <w:tcW w:w="398" w:type="dxa"/>
            <w:shd w:val="clear" w:color="auto" w:fill="auto"/>
            <w:vAlign w:val="bottom"/>
          </w:tcPr>
          <w:p w:rsidR="001F6FB8" w:rsidRPr="00844C50" w:rsidRDefault="001F6FB8">
            <w:pPr>
              <w:snapToGrid w:val="0"/>
              <w:rPr>
                <w:rFonts w:ascii="Tahoma" w:hAnsi="Tahoma" w:cs="Tahoma"/>
                <w:sz w:val="20"/>
                <w:szCs w:val="20"/>
              </w:rPr>
            </w:pPr>
          </w:p>
        </w:tc>
        <w:tc>
          <w:tcPr>
            <w:tcW w:w="1006" w:type="dxa"/>
            <w:shd w:val="clear" w:color="auto" w:fill="auto"/>
            <w:vAlign w:val="bottom"/>
          </w:tcPr>
          <w:p w:rsidR="001F6FB8" w:rsidRPr="00844C50" w:rsidRDefault="001F6FB8">
            <w:pPr>
              <w:snapToGrid w:val="0"/>
              <w:rPr>
                <w:rFonts w:ascii="Tahoma" w:hAnsi="Tahoma" w:cs="Tahoma"/>
                <w:sz w:val="20"/>
                <w:szCs w:val="20"/>
              </w:rPr>
            </w:pPr>
          </w:p>
        </w:tc>
        <w:tc>
          <w:tcPr>
            <w:tcW w:w="505" w:type="dxa"/>
            <w:shd w:val="clear" w:color="auto" w:fill="auto"/>
            <w:vAlign w:val="bottom"/>
          </w:tcPr>
          <w:p w:rsidR="001F6FB8" w:rsidRPr="00844C50" w:rsidRDefault="001F6FB8">
            <w:pPr>
              <w:snapToGrid w:val="0"/>
              <w:rPr>
                <w:rFonts w:ascii="Tahoma" w:hAnsi="Tahoma" w:cs="Tahoma"/>
                <w:sz w:val="20"/>
                <w:szCs w:val="20"/>
              </w:rPr>
            </w:pPr>
          </w:p>
        </w:tc>
        <w:tc>
          <w:tcPr>
            <w:tcW w:w="318" w:type="dxa"/>
            <w:gridSpan w:val="2"/>
            <w:shd w:val="clear" w:color="auto" w:fill="auto"/>
            <w:vAlign w:val="bottom"/>
          </w:tcPr>
          <w:p w:rsidR="001F6FB8" w:rsidRPr="00844C50" w:rsidRDefault="001F6FB8">
            <w:pPr>
              <w:snapToGrid w:val="0"/>
              <w:rPr>
                <w:rFonts w:ascii="Tahoma" w:hAnsi="Tahoma" w:cs="Tahoma"/>
                <w:sz w:val="20"/>
                <w:szCs w:val="20"/>
              </w:rPr>
            </w:pPr>
          </w:p>
        </w:tc>
        <w:tc>
          <w:tcPr>
            <w:tcW w:w="996" w:type="dxa"/>
            <w:shd w:val="clear" w:color="auto" w:fill="auto"/>
            <w:vAlign w:val="bottom"/>
          </w:tcPr>
          <w:p w:rsidR="001F6FB8" w:rsidRPr="00844C50" w:rsidRDefault="001F6FB8">
            <w:pPr>
              <w:snapToGrid w:val="0"/>
              <w:rPr>
                <w:rFonts w:ascii="Tahoma" w:hAnsi="Tahoma" w:cs="Tahoma"/>
                <w:sz w:val="20"/>
                <w:szCs w:val="20"/>
              </w:rPr>
            </w:pPr>
          </w:p>
        </w:tc>
        <w:tc>
          <w:tcPr>
            <w:tcW w:w="967" w:type="dxa"/>
            <w:shd w:val="clear" w:color="auto" w:fill="auto"/>
            <w:vAlign w:val="bottom"/>
          </w:tcPr>
          <w:p w:rsidR="001F6FB8" w:rsidRPr="00844C50" w:rsidRDefault="001F6FB8">
            <w:pPr>
              <w:snapToGrid w:val="0"/>
              <w:rPr>
                <w:rFonts w:ascii="Tahoma" w:hAnsi="Tahoma" w:cs="Tahoma"/>
                <w:sz w:val="20"/>
                <w:szCs w:val="20"/>
              </w:rPr>
            </w:pPr>
          </w:p>
        </w:tc>
        <w:tc>
          <w:tcPr>
            <w:tcW w:w="698" w:type="dxa"/>
            <w:shd w:val="clear" w:color="auto" w:fill="auto"/>
            <w:vAlign w:val="bottom"/>
          </w:tcPr>
          <w:p w:rsidR="001F6FB8" w:rsidRPr="00844C50" w:rsidRDefault="001F6FB8">
            <w:pPr>
              <w:snapToGrid w:val="0"/>
              <w:rPr>
                <w:rFonts w:ascii="Tahoma" w:hAnsi="Tahoma" w:cs="Tahoma"/>
                <w:sz w:val="20"/>
                <w:szCs w:val="20"/>
              </w:rPr>
            </w:pPr>
          </w:p>
        </w:tc>
        <w:tc>
          <w:tcPr>
            <w:tcW w:w="568"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286" w:type="dxa"/>
            <w:shd w:val="clear" w:color="auto" w:fill="auto"/>
            <w:vAlign w:val="bottom"/>
          </w:tcPr>
          <w:p w:rsidR="001F6FB8" w:rsidRPr="00844C50" w:rsidRDefault="001F6FB8">
            <w:pPr>
              <w:snapToGrid w:val="0"/>
              <w:rPr>
                <w:rFonts w:ascii="Tahoma" w:hAnsi="Tahoma" w:cs="Tahoma"/>
                <w:sz w:val="20"/>
                <w:szCs w:val="20"/>
              </w:rPr>
            </w:pPr>
          </w:p>
        </w:tc>
        <w:tc>
          <w:tcPr>
            <w:tcW w:w="285" w:type="dxa"/>
            <w:shd w:val="clear" w:color="auto" w:fill="auto"/>
            <w:vAlign w:val="bottom"/>
          </w:tcPr>
          <w:p w:rsidR="001F6FB8" w:rsidRPr="00844C50" w:rsidRDefault="001F6FB8">
            <w:pPr>
              <w:snapToGrid w:val="0"/>
              <w:rPr>
                <w:rFonts w:ascii="Tahoma" w:hAnsi="Tahoma" w:cs="Tahoma"/>
                <w:sz w:val="20"/>
                <w:szCs w:val="20"/>
              </w:rPr>
            </w:pPr>
          </w:p>
        </w:tc>
        <w:tc>
          <w:tcPr>
            <w:tcW w:w="463" w:type="dxa"/>
            <w:shd w:val="clear" w:color="auto" w:fill="auto"/>
            <w:vAlign w:val="bottom"/>
          </w:tcPr>
          <w:p w:rsidR="001F6FB8" w:rsidRPr="00844C50" w:rsidRDefault="001F6FB8">
            <w:pPr>
              <w:snapToGrid w:val="0"/>
              <w:rPr>
                <w:rFonts w:ascii="Tahoma" w:hAnsi="Tahoma" w:cs="Tahoma"/>
                <w:sz w:val="20"/>
                <w:szCs w:val="20"/>
              </w:rPr>
            </w:pPr>
          </w:p>
        </w:tc>
        <w:tc>
          <w:tcPr>
            <w:tcW w:w="974" w:type="dxa"/>
            <w:shd w:val="clear" w:color="auto" w:fill="auto"/>
            <w:vAlign w:val="bottom"/>
          </w:tcPr>
          <w:p w:rsidR="001F6FB8" w:rsidRPr="00844C50" w:rsidRDefault="001F6FB8">
            <w:pPr>
              <w:snapToGrid w:val="0"/>
              <w:rPr>
                <w:rFonts w:ascii="Tahoma" w:hAnsi="Tahoma" w:cs="Tahoma"/>
                <w:sz w:val="20"/>
                <w:szCs w:val="20"/>
              </w:rPr>
            </w:pPr>
          </w:p>
        </w:tc>
        <w:tc>
          <w:tcPr>
            <w:tcW w:w="230" w:type="dxa"/>
            <w:shd w:val="clear" w:color="auto" w:fill="auto"/>
            <w:vAlign w:val="bottom"/>
          </w:tcPr>
          <w:p w:rsidR="001F6FB8" w:rsidRPr="00844C50" w:rsidRDefault="001F6FB8">
            <w:pPr>
              <w:snapToGrid w:val="0"/>
              <w:rPr>
                <w:rFonts w:ascii="Tahoma" w:hAnsi="Tahoma" w:cs="Tahoma"/>
                <w:sz w:val="20"/>
                <w:szCs w:val="20"/>
              </w:rPr>
            </w:pPr>
          </w:p>
        </w:tc>
        <w:tc>
          <w:tcPr>
            <w:tcW w:w="786" w:type="dxa"/>
            <w:shd w:val="clear" w:color="auto" w:fill="auto"/>
            <w:vAlign w:val="bottom"/>
          </w:tcPr>
          <w:p w:rsidR="001F6FB8" w:rsidRPr="00844C50" w:rsidRDefault="001F6FB8">
            <w:pPr>
              <w:snapToGrid w:val="0"/>
              <w:rPr>
                <w:rFonts w:ascii="Tahoma" w:hAnsi="Tahoma" w:cs="Tahoma"/>
                <w:sz w:val="20"/>
                <w:szCs w:val="20"/>
              </w:rPr>
            </w:pPr>
          </w:p>
        </w:tc>
        <w:tc>
          <w:tcPr>
            <w:tcW w:w="76" w:type="dxa"/>
            <w:shd w:val="clear" w:color="auto" w:fill="auto"/>
          </w:tcPr>
          <w:p w:rsidR="001F6FB8" w:rsidRPr="00844C50" w:rsidRDefault="001F6FB8">
            <w:pPr>
              <w:snapToGrid w:val="0"/>
              <w:rPr>
                <w:rFonts w:ascii="Tahoma" w:hAnsi="Tahoma" w:cs="Tahoma"/>
              </w:rPr>
            </w:pPr>
          </w:p>
        </w:tc>
        <w:tc>
          <w:tcPr>
            <w:tcW w:w="26" w:type="dxa"/>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16"/>
                <w:szCs w:val="16"/>
              </w:rPr>
            </w:pPr>
          </w:p>
        </w:tc>
        <w:tc>
          <w:tcPr>
            <w:tcW w:w="398" w:type="dxa"/>
            <w:shd w:val="clear" w:color="auto" w:fill="auto"/>
            <w:vAlign w:val="bottom"/>
          </w:tcPr>
          <w:p w:rsidR="001F6FB8" w:rsidRPr="00844C50" w:rsidRDefault="001F6FB8">
            <w:pPr>
              <w:snapToGrid w:val="0"/>
              <w:rPr>
                <w:rFonts w:ascii="Tahoma" w:hAnsi="Tahoma" w:cs="Tahoma"/>
                <w:sz w:val="16"/>
                <w:szCs w:val="16"/>
              </w:rPr>
            </w:pPr>
          </w:p>
        </w:tc>
        <w:tc>
          <w:tcPr>
            <w:tcW w:w="1006" w:type="dxa"/>
            <w:shd w:val="clear" w:color="auto" w:fill="auto"/>
            <w:vAlign w:val="bottom"/>
          </w:tcPr>
          <w:p w:rsidR="001F6FB8" w:rsidRPr="00844C50" w:rsidRDefault="001F6FB8">
            <w:pPr>
              <w:snapToGrid w:val="0"/>
              <w:rPr>
                <w:rFonts w:ascii="Tahoma" w:hAnsi="Tahoma" w:cs="Tahoma"/>
                <w:sz w:val="16"/>
                <w:szCs w:val="16"/>
              </w:rPr>
            </w:pPr>
          </w:p>
        </w:tc>
        <w:tc>
          <w:tcPr>
            <w:tcW w:w="505" w:type="dxa"/>
            <w:shd w:val="clear" w:color="auto" w:fill="auto"/>
            <w:vAlign w:val="bottom"/>
          </w:tcPr>
          <w:p w:rsidR="001F6FB8" w:rsidRPr="00844C50" w:rsidRDefault="001F6FB8">
            <w:pPr>
              <w:snapToGrid w:val="0"/>
              <w:rPr>
                <w:rFonts w:ascii="Tahoma" w:hAnsi="Tahoma" w:cs="Tahoma"/>
                <w:sz w:val="16"/>
                <w:szCs w:val="16"/>
              </w:rPr>
            </w:pPr>
          </w:p>
        </w:tc>
        <w:tc>
          <w:tcPr>
            <w:tcW w:w="318" w:type="dxa"/>
            <w:gridSpan w:val="2"/>
            <w:shd w:val="clear" w:color="auto" w:fill="auto"/>
            <w:vAlign w:val="bottom"/>
          </w:tcPr>
          <w:p w:rsidR="001F6FB8" w:rsidRPr="00844C50" w:rsidRDefault="001F6FB8">
            <w:pPr>
              <w:snapToGrid w:val="0"/>
              <w:rPr>
                <w:rFonts w:ascii="Tahoma" w:hAnsi="Tahoma" w:cs="Tahoma"/>
                <w:sz w:val="16"/>
                <w:szCs w:val="16"/>
              </w:rPr>
            </w:pPr>
          </w:p>
        </w:tc>
        <w:tc>
          <w:tcPr>
            <w:tcW w:w="996" w:type="dxa"/>
            <w:shd w:val="clear" w:color="auto" w:fill="auto"/>
            <w:vAlign w:val="bottom"/>
          </w:tcPr>
          <w:p w:rsidR="001F6FB8" w:rsidRPr="00844C50" w:rsidRDefault="001F6FB8">
            <w:pPr>
              <w:snapToGrid w:val="0"/>
              <w:rPr>
                <w:rFonts w:ascii="Tahoma" w:hAnsi="Tahoma" w:cs="Tahoma"/>
                <w:sz w:val="16"/>
                <w:szCs w:val="16"/>
              </w:rPr>
            </w:pPr>
          </w:p>
        </w:tc>
        <w:tc>
          <w:tcPr>
            <w:tcW w:w="967" w:type="dxa"/>
            <w:shd w:val="clear" w:color="auto" w:fill="auto"/>
            <w:vAlign w:val="bottom"/>
          </w:tcPr>
          <w:p w:rsidR="001F6FB8" w:rsidRPr="00844C50" w:rsidRDefault="001F6FB8">
            <w:pPr>
              <w:snapToGrid w:val="0"/>
              <w:rPr>
                <w:rFonts w:ascii="Tahoma" w:hAnsi="Tahoma" w:cs="Tahoma"/>
                <w:sz w:val="16"/>
                <w:szCs w:val="16"/>
              </w:rPr>
            </w:pPr>
          </w:p>
        </w:tc>
        <w:tc>
          <w:tcPr>
            <w:tcW w:w="698" w:type="dxa"/>
            <w:shd w:val="clear" w:color="auto" w:fill="auto"/>
            <w:vAlign w:val="bottom"/>
          </w:tcPr>
          <w:p w:rsidR="001F6FB8" w:rsidRPr="00844C50" w:rsidRDefault="001F6FB8">
            <w:pPr>
              <w:snapToGrid w:val="0"/>
              <w:rPr>
                <w:rFonts w:ascii="Tahoma" w:hAnsi="Tahoma" w:cs="Tahoma"/>
                <w:sz w:val="16"/>
                <w:szCs w:val="16"/>
              </w:rPr>
            </w:pPr>
          </w:p>
        </w:tc>
        <w:tc>
          <w:tcPr>
            <w:tcW w:w="568"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6"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463" w:type="dxa"/>
            <w:shd w:val="clear" w:color="auto" w:fill="auto"/>
            <w:vAlign w:val="bottom"/>
          </w:tcPr>
          <w:p w:rsidR="001F6FB8" w:rsidRPr="00844C50" w:rsidRDefault="001F6FB8">
            <w:pPr>
              <w:snapToGrid w:val="0"/>
              <w:rPr>
                <w:rFonts w:ascii="Tahoma" w:hAnsi="Tahoma" w:cs="Tahoma"/>
                <w:sz w:val="16"/>
                <w:szCs w:val="16"/>
              </w:rPr>
            </w:pPr>
          </w:p>
        </w:tc>
        <w:tc>
          <w:tcPr>
            <w:tcW w:w="1204" w:type="dxa"/>
            <w:gridSpan w:val="2"/>
            <w:shd w:val="clear" w:color="auto" w:fill="auto"/>
            <w:vAlign w:val="bottom"/>
          </w:tcPr>
          <w:p w:rsidR="001F6FB8" w:rsidRPr="00844C50" w:rsidRDefault="001F6FB8">
            <w:pPr>
              <w:snapToGrid w:val="0"/>
              <w:jc w:val="right"/>
              <w:rPr>
                <w:rFonts w:ascii="Tahoma" w:hAnsi="Tahoma" w:cs="Tahoma"/>
                <w:b/>
                <w:bCs/>
                <w:sz w:val="16"/>
                <w:szCs w:val="16"/>
              </w:rPr>
            </w:pPr>
            <w:r w:rsidRPr="00844C50">
              <w:rPr>
                <w:rFonts w:ascii="Tahoma" w:hAnsi="Tahoma" w:cs="Tahoma"/>
                <w:b/>
                <w:bCs/>
                <w:sz w:val="16"/>
                <w:szCs w:val="16"/>
              </w:rPr>
              <w:t>Приложение №</w:t>
            </w:r>
          </w:p>
        </w:tc>
        <w:tc>
          <w:tcPr>
            <w:tcW w:w="786" w:type="dxa"/>
            <w:shd w:val="clear" w:color="auto" w:fill="auto"/>
            <w:vAlign w:val="bottom"/>
          </w:tcPr>
          <w:p w:rsidR="001F6FB8" w:rsidRPr="00844C50" w:rsidRDefault="001F6FB8">
            <w:pPr>
              <w:snapToGrid w:val="0"/>
              <w:jc w:val="right"/>
              <w:rPr>
                <w:rFonts w:ascii="Tahoma" w:hAnsi="Tahoma" w:cs="Tahoma"/>
                <w:b/>
                <w:bCs/>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16"/>
                <w:szCs w:val="16"/>
              </w:rPr>
            </w:pPr>
          </w:p>
        </w:tc>
        <w:tc>
          <w:tcPr>
            <w:tcW w:w="398" w:type="dxa"/>
            <w:shd w:val="clear" w:color="auto" w:fill="auto"/>
            <w:vAlign w:val="bottom"/>
          </w:tcPr>
          <w:p w:rsidR="001F6FB8" w:rsidRPr="00844C50" w:rsidRDefault="001F6FB8">
            <w:pPr>
              <w:snapToGrid w:val="0"/>
              <w:rPr>
                <w:rFonts w:ascii="Tahoma" w:hAnsi="Tahoma" w:cs="Tahoma"/>
                <w:sz w:val="16"/>
                <w:szCs w:val="16"/>
              </w:rPr>
            </w:pPr>
          </w:p>
        </w:tc>
        <w:tc>
          <w:tcPr>
            <w:tcW w:w="1006" w:type="dxa"/>
            <w:shd w:val="clear" w:color="auto" w:fill="auto"/>
            <w:vAlign w:val="bottom"/>
          </w:tcPr>
          <w:p w:rsidR="001F6FB8" w:rsidRPr="00844C50" w:rsidRDefault="001F6FB8">
            <w:pPr>
              <w:snapToGrid w:val="0"/>
              <w:rPr>
                <w:rFonts w:ascii="Tahoma" w:hAnsi="Tahoma" w:cs="Tahoma"/>
                <w:sz w:val="16"/>
                <w:szCs w:val="16"/>
              </w:rPr>
            </w:pPr>
          </w:p>
        </w:tc>
        <w:tc>
          <w:tcPr>
            <w:tcW w:w="505" w:type="dxa"/>
            <w:shd w:val="clear" w:color="auto" w:fill="auto"/>
            <w:vAlign w:val="bottom"/>
          </w:tcPr>
          <w:p w:rsidR="001F6FB8" w:rsidRPr="00844C50" w:rsidRDefault="001F6FB8">
            <w:pPr>
              <w:snapToGrid w:val="0"/>
              <w:rPr>
                <w:rFonts w:ascii="Tahoma" w:hAnsi="Tahoma" w:cs="Tahoma"/>
                <w:sz w:val="16"/>
                <w:szCs w:val="16"/>
              </w:rPr>
            </w:pPr>
          </w:p>
        </w:tc>
        <w:tc>
          <w:tcPr>
            <w:tcW w:w="318" w:type="dxa"/>
            <w:gridSpan w:val="2"/>
            <w:shd w:val="clear" w:color="auto" w:fill="auto"/>
            <w:vAlign w:val="bottom"/>
          </w:tcPr>
          <w:p w:rsidR="001F6FB8" w:rsidRPr="00844C50" w:rsidRDefault="001F6FB8">
            <w:pPr>
              <w:snapToGrid w:val="0"/>
              <w:rPr>
                <w:rFonts w:ascii="Tahoma" w:hAnsi="Tahoma" w:cs="Tahoma"/>
                <w:sz w:val="16"/>
                <w:szCs w:val="16"/>
              </w:rPr>
            </w:pPr>
          </w:p>
        </w:tc>
        <w:tc>
          <w:tcPr>
            <w:tcW w:w="996" w:type="dxa"/>
            <w:shd w:val="clear" w:color="auto" w:fill="auto"/>
            <w:vAlign w:val="bottom"/>
          </w:tcPr>
          <w:p w:rsidR="001F6FB8" w:rsidRPr="00844C50" w:rsidRDefault="001F6FB8">
            <w:pPr>
              <w:snapToGrid w:val="0"/>
              <w:rPr>
                <w:rFonts w:ascii="Tahoma" w:hAnsi="Tahoma" w:cs="Tahoma"/>
                <w:sz w:val="16"/>
                <w:szCs w:val="16"/>
              </w:rPr>
            </w:pPr>
          </w:p>
        </w:tc>
        <w:tc>
          <w:tcPr>
            <w:tcW w:w="967" w:type="dxa"/>
            <w:shd w:val="clear" w:color="auto" w:fill="auto"/>
            <w:vAlign w:val="bottom"/>
          </w:tcPr>
          <w:p w:rsidR="001F6FB8" w:rsidRPr="00844C50" w:rsidRDefault="001F6FB8">
            <w:pPr>
              <w:snapToGrid w:val="0"/>
              <w:rPr>
                <w:rFonts w:ascii="Tahoma" w:hAnsi="Tahoma" w:cs="Tahoma"/>
                <w:sz w:val="16"/>
                <w:szCs w:val="16"/>
              </w:rPr>
            </w:pPr>
          </w:p>
        </w:tc>
        <w:tc>
          <w:tcPr>
            <w:tcW w:w="698" w:type="dxa"/>
            <w:shd w:val="clear" w:color="auto" w:fill="auto"/>
            <w:vAlign w:val="bottom"/>
          </w:tcPr>
          <w:p w:rsidR="001F6FB8" w:rsidRPr="00844C50" w:rsidRDefault="001F6FB8">
            <w:pPr>
              <w:snapToGrid w:val="0"/>
              <w:rPr>
                <w:rFonts w:ascii="Tahoma" w:hAnsi="Tahoma" w:cs="Tahoma"/>
                <w:sz w:val="16"/>
                <w:szCs w:val="16"/>
              </w:rPr>
            </w:pPr>
          </w:p>
        </w:tc>
        <w:tc>
          <w:tcPr>
            <w:tcW w:w="568"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6"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463" w:type="dxa"/>
            <w:shd w:val="clear" w:color="auto" w:fill="auto"/>
            <w:vAlign w:val="bottom"/>
          </w:tcPr>
          <w:p w:rsidR="001F6FB8" w:rsidRPr="00844C50" w:rsidRDefault="001F6FB8">
            <w:pPr>
              <w:snapToGrid w:val="0"/>
              <w:rPr>
                <w:rFonts w:ascii="Tahoma" w:hAnsi="Tahoma" w:cs="Tahoma"/>
                <w:sz w:val="16"/>
                <w:szCs w:val="16"/>
              </w:rPr>
            </w:pPr>
          </w:p>
        </w:tc>
        <w:tc>
          <w:tcPr>
            <w:tcW w:w="974" w:type="dxa"/>
            <w:shd w:val="clear" w:color="auto" w:fill="auto"/>
            <w:vAlign w:val="bottom"/>
          </w:tcPr>
          <w:p w:rsidR="001F6FB8" w:rsidRPr="00844C50" w:rsidRDefault="001F6FB8">
            <w:pPr>
              <w:snapToGrid w:val="0"/>
              <w:rPr>
                <w:rFonts w:ascii="Tahoma" w:hAnsi="Tahoma" w:cs="Tahoma"/>
                <w:sz w:val="16"/>
                <w:szCs w:val="16"/>
              </w:rPr>
            </w:pPr>
          </w:p>
        </w:tc>
        <w:tc>
          <w:tcPr>
            <w:tcW w:w="230" w:type="dxa"/>
            <w:shd w:val="clear" w:color="auto" w:fill="auto"/>
            <w:vAlign w:val="bottom"/>
          </w:tcPr>
          <w:p w:rsidR="001F6FB8" w:rsidRPr="00844C50" w:rsidRDefault="001F6FB8">
            <w:pPr>
              <w:snapToGrid w:val="0"/>
              <w:jc w:val="right"/>
              <w:rPr>
                <w:rFonts w:ascii="Tahoma" w:hAnsi="Tahoma" w:cs="Tahoma"/>
                <w:sz w:val="16"/>
                <w:szCs w:val="16"/>
              </w:rPr>
            </w:pPr>
            <w:r w:rsidRPr="00844C50">
              <w:rPr>
                <w:rFonts w:ascii="Tahoma" w:hAnsi="Tahoma" w:cs="Tahoma"/>
                <w:sz w:val="16"/>
                <w:szCs w:val="16"/>
              </w:rPr>
              <w:t>от</w:t>
            </w:r>
          </w:p>
        </w:tc>
        <w:tc>
          <w:tcPr>
            <w:tcW w:w="786" w:type="dxa"/>
            <w:shd w:val="clear" w:color="auto" w:fill="auto"/>
            <w:vAlign w:val="bottom"/>
          </w:tcPr>
          <w:p w:rsidR="001F6FB8" w:rsidRPr="00844C50" w:rsidRDefault="001F6FB8">
            <w:pPr>
              <w:snapToGrid w:val="0"/>
              <w:jc w:val="right"/>
              <w:rPr>
                <w:rFonts w:ascii="Tahoma" w:hAnsi="Tahoma" w:cs="Tahoma"/>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16"/>
                <w:szCs w:val="16"/>
              </w:rPr>
            </w:pPr>
          </w:p>
        </w:tc>
        <w:tc>
          <w:tcPr>
            <w:tcW w:w="398" w:type="dxa"/>
            <w:shd w:val="clear" w:color="auto" w:fill="auto"/>
            <w:vAlign w:val="bottom"/>
          </w:tcPr>
          <w:p w:rsidR="001F6FB8" w:rsidRPr="00844C50" w:rsidRDefault="001F6FB8">
            <w:pPr>
              <w:snapToGrid w:val="0"/>
              <w:rPr>
                <w:rFonts w:ascii="Tahoma" w:hAnsi="Tahoma" w:cs="Tahoma"/>
                <w:sz w:val="16"/>
                <w:szCs w:val="16"/>
              </w:rPr>
            </w:pPr>
          </w:p>
        </w:tc>
        <w:tc>
          <w:tcPr>
            <w:tcW w:w="1006" w:type="dxa"/>
            <w:shd w:val="clear" w:color="auto" w:fill="auto"/>
            <w:vAlign w:val="bottom"/>
          </w:tcPr>
          <w:p w:rsidR="001F6FB8" w:rsidRPr="00844C50" w:rsidRDefault="001F6FB8">
            <w:pPr>
              <w:snapToGrid w:val="0"/>
              <w:rPr>
                <w:rFonts w:ascii="Tahoma" w:hAnsi="Tahoma" w:cs="Tahoma"/>
                <w:sz w:val="16"/>
                <w:szCs w:val="16"/>
              </w:rPr>
            </w:pPr>
          </w:p>
        </w:tc>
        <w:tc>
          <w:tcPr>
            <w:tcW w:w="505" w:type="dxa"/>
            <w:shd w:val="clear" w:color="auto" w:fill="auto"/>
            <w:vAlign w:val="bottom"/>
          </w:tcPr>
          <w:p w:rsidR="001F6FB8" w:rsidRPr="00844C50" w:rsidRDefault="001F6FB8">
            <w:pPr>
              <w:snapToGrid w:val="0"/>
              <w:rPr>
                <w:rFonts w:ascii="Tahoma" w:hAnsi="Tahoma" w:cs="Tahoma"/>
                <w:sz w:val="16"/>
                <w:szCs w:val="16"/>
              </w:rPr>
            </w:pPr>
          </w:p>
        </w:tc>
        <w:tc>
          <w:tcPr>
            <w:tcW w:w="318" w:type="dxa"/>
            <w:gridSpan w:val="2"/>
            <w:shd w:val="clear" w:color="auto" w:fill="auto"/>
            <w:vAlign w:val="bottom"/>
          </w:tcPr>
          <w:p w:rsidR="001F6FB8" w:rsidRPr="00844C50" w:rsidRDefault="001F6FB8">
            <w:pPr>
              <w:snapToGrid w:val="0"/>
              <w:rPr>
                <w:rFonts w:ascii="Tahoma" w:hAnsi="Tahoma" w:cs="Tahoma"/>
                <w:sz w:val="16"/>
                <w:szCs w:val="16"/>
              </w:rPr>
            </w:pPr>
          </w:p>
        </w:tc>
        <w:tc>
          <w:tcPr>
            <w:tcW w:w="996" w:type="dxa"/>
            <w:shd w:val="clear" w:color="auto" w:fill="auto"/>
            <w:vAlign w:val="bottom"/>
          </w:tcPr>
          <w:p w:rsidR="001F6FB8" w:rsidRPr="00844C50" w:rsidRDefault="001F6FB8">
            <w:pPr>
              <w:snapToGrid w:val="0"/>
              <w:rPr>
                <w:rFonts w:ascii="Tahoma" w:hAnsi="Tahoma" w:cs="Tahoma"/>
                <w:sz w:val="16"/>
                <w:szCs w:val="16"/>
              </w:rPr>
            </w:pPr>
          </w:p>
        </w:tc>
        <w:tc>
          <w:tcPr>
            <w:tcW w:w="967" w:type="dxa"/>
            <w:shd w:val="clear" w:color="auto" w:fill="auto"/>
            <w:vAlign w:val="bottom"/>
          </w:tcPr>
          <w:p w:rsidR="001F6FB8" w:rsidRPr="00844C50" w:rsidRDefault="001F6FB8">
            <w:pPr>
              <w:snapToGrid w:val="0"/>
              <w:rPr>
                <w:rFonts w:ascii="Tahoma" w:hAnsi="Tahoma" w:cs="Tahoma"/>
                <w:sz w:val="16"/>
                <w:szCs w:val="16"/>
              </w:rPr>
            </w:pPr>
          </w:p>
        </w:tc>
        <w:tc>
          <w:tcPr>
            <w:tcW w:w="698" w:type="dxa"/>
            <w:shd w:val="clear" w:color="auto" w:fill="auto"/>
            <w:vAlign w:val="bottom"/>
          </w:tcPr>
          <w:p w:rsidR="001F6FB8" w:rsidRPr="00844C50" w:rsidRDefault="001F6FB8">
            <w:pPr>
              <w:snapToGrid w:val="0"/>
              <w:rPr>
                <w:rFonts w:ascii="Tahoma" w:hAnsi="Tahoma" w:cs="Tahoma"/>
                <w:sz w:val="16"/>
                <w:szCs w:val="16"/>
              </w:rPr>
            </w:pPr>
          </w:p>
        </w:tc>
        <w:tc>
          <w:tcPr>
            <w:tcW w:w="568"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6"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463" w:type="dxa"/>
            <w:shd w:val="clear" w:color="auto" w:fill="auto"/>
            <w:vAlign w:val="bottom"/>
          </w:tcPr>
          <w:p w:rsidR="001F6FB8" w:rsidRPr="00844C50" w:rsidRDefault="001F6FB8">
            <w:pPr>
              <w:snapToGrid w:val="0"/>
              <w:rPr>
                <w:rFonts w:ascii="Tahoma" w:hAnsi="Tahoma" w:cs="Tahoma"/>
                <w:sz w:val="16"/>
                <w:szCs w:val="16"/>
              </w:rPr>
            </w:pPr>
          </w:p>
        </w:tc>
        <w:tc>
          <w:tcPr>
            <w:tcW w:w="1204" w:type="dxa"/>
            <w:gridSpan w:val="2"/>
            <w:shd w:val="clear" w:color="auto" w:fill="auto"/>
            <w:vAlign w:val="bottom"/>
          </w:tcPr>
          <w:p w:rsidR="001F6FB8" w:rsidRPr="00844C50" w:rsidRDefault="001F6FB8">
            <w:pPr>
              <w:snapToGrid w:val="0"/>
              <w:jc w:val="right"/>
              <w:rPr>
                <w:rFonts w:ascii="Tahoma" w:hAnsi="Tahoma" w:cs="Tahoma"/>
                <w:b/>
                <w:bCs/>
                <w:sz w:val="16"/>
                <w:szCs w:val="16"/>
              </w:rPr>
            </w:pPr>
            <w:r w:rsidRPr="00844C50">
              <w:rPr>
                <w:rFonts w:ascii="Tahoma" w:hAnsi="Tahoma" w:cs="Tahoma"/>
                <w:b/>
                <w:bCs/>
                <w:sz w:val="16"/>
                <w:szCs w:val="16"/>
              </w:rPr>
              <w:t>к  Договору №</w:t>
            </w:r>
          </w:p>
        </w:tc>
        <w:tc>
          <w:tcPr>
            <w:tcW w:w="786" w:type="dxa"/>
            <w:shd w:val="clear" w:color="auto" w:fill="auto"/>
            <w:vAlign w:val="bottom"/>
          </w:tcPr>
          <w:p w:rsidR="001F6FB8" w:rsidRPr="00844C50" w:rsidRDefault="001F6FB8">
            <w:pPr>
              <w:snapToGrid w:val="0"/>
              <w:jc w:val="right"/>
              <w:rPr>
                <w:rFonts w:ascii="Tahoma" w:hAnsi="Tahoma" w:cs="Tahoma"/>
                <w:b/>
                <w:bCs/>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16"/>
                <w:szCs w:val="16"/>
              </w:rPr>
            </w:pPr>
          </w:p>
        </w:tc>
        <w:tc>
          <w:tcPr>
            <w:tcW w:w="398" w:type="dxa"/>
            <w:shd w:val="clear" w:color="auto" w:fill="auto"/>
            <w:vAlign w:val="bottom"/>
          </w:tcPr>
          <w:p w:rsidR="001F6FB8" w:rsidRPr="00844C50" w:rsidRDefault="001F6FB8">
            <w:pPr>
              <w:snapToGrid w:val="0"/>
              <w:rPr>
                <w:rFonts w:ascii="Tahoma" w:hAnsi="Tahoma" w:cs="Tahoma"/>
                <w:sz w:val="16"/>
                <w:szCs w:val="16"/>
              </w:rPr>
            </w:pPr>
          </w:p>
        </w:tc>
        <w:tc>
          <w:tcPr>
            <w:tcW w:w="1006" w:type="dxa"/>
            <w:shd w:val="clear" w:color="auto" w:fill="auto"/>
            <w:vAlign w:val="bottom"/>
          </w:tcPr>
          <w:p w:rsidR="001F6FB8" w:rsidRPr="00844C50" w:rsidRDefault="001F6FB8">
            <w:pPr>
              <w:snapToGrid w:val="0"/>
              <w:rPr>
                <w:rFonts w:ascii="Tahoma" w:hAnsi="Tahoma" w:cs="Tahoma"/>
                <w:sz w:val="16"/>
                <w:szCs w:val="16"/>
              </w:rPr>
            </w:pPr>
          </w:p>
        </w:tc>
        <w:tc>
          <w:tcPr>
            <w:tcW w:w="505" w:type="dxa"/>
            <w:shd w:val="clear" w:color="auto" w:fill="auto"/>
            <w:vAlign w:val="bottom"/>
          </w:tcPr>
          <w:p w:rsidR="001F6FB8" w:rsidRPr="00844C50" w:rsidRDefault="001F6FB8">
            <w:pPr>
              <w:snapToGrid w:val="0"/>
              <w:rPr>
                <w:rFonts w:ascii="Tahoma" w:hAnsi="Tahoma" w:cs="Tahoma"/>
                <w:sz w:val="16"/>
                <w:szCs w:val="16"/>
              </w:rPr>
            </w:pPr>
          </w:p>
        </w:tc>
        <w:tc>
          <w:tcPr>
            <w:tcW w:w="318" w:type="dxa"/>
            <w:gridSpan w:val="2"/>
            <w:shd w:val="clear" w:color="auto" w:fill="auto"/>
            <w:vAlign w:val="bottom"/>
          </w:tcPr>
          <w:p w:rsidR="001F6FB8" w:rsidRPr="00844C50" w:rsidRDefault="001F6FB8">
            <w:pPr>
              <w:snapToGrid w:val="0"/>
              <w:rPr>
                <w:rFonts w:ascii="Tahoma" w:hAnsi="Tahoma" w:cs="Tahoma"/>
                <w:sz w:val="16"/>
                <w:szCs w:val="16"/>
              </w:rPr>
            </w:pPr>
          </w:p>
        </w:tc>
        <w:tc>
          <w:tcPr>
            <w:tcW w:w="996" w:type="dxa"/>
            <w:shd w:val="clear" w:color="auto" w:fill="auto"/>
            <w:vAlign w:val="bottom"/>
          </w:tcPr>
          <w:p w:rsidR="001F6FB8" w:rsidRPr="00844C50" w:rsidRDefault="001F6FB8">
            <w:pPr>
              <w:snapToGrid w:val="0"/>
              <w:rPr>
                <w:rFonts w:ascii="Tahoma" w:hAnsi="Tahoma" w:cs="Tahoma"/>
                <w:sz w:val="16"/>
                <w:szCs w:val="16"/>
              </w:rPr>
            </w:pPr>
          </w:p>
        </w:tc>
        <w:tc>
          <w:tcPr>
            <w:tcW w:w="967" w:type="dxa"/>
            <w:shd w:val="clear" w:color="auto" w:fill="auto"/>
            <w:vAlign w:val="bottom"/>
          </w:tcPr>
          <w:p w:rsidR="001F6FB8" w:rsidRPr="00844C50" w:rsidRDefault="001F6FB8">
            <w:pPr>
              <w:snapToGrid w:val="0"/>
              <w:rPr>
                <w:rFonts w:ascii="Tahoma" w:hAnsi="Tahoma" w:cs="Tahoma"/>
                <w:sz w:val="16"/>
                <w:szCs w:val="16"/>
              </w:rPr>
            </w:pPr>
          </w:p>
        </w:tc>
        <w:tc>
          <w:tcPr>
            <w:tcW w:w="698" w:type="dxa"/>
            <w:shd w:val="clear" w:color="auto" w:fill="auto"/>
            <w:vAlign w:val="bottom"/>
          </w:tcPr>
          <w:p w:rsidR="001F6FB8" w:rsidRPr="00844C50" w:rsidRDefault="001F6FB8">
            <w:pPr>
              <w:snapToGrid w:val="0"/>
              <w:rPr>
                <w:rFonts w:ascii="Tahoma" w:hAnsi="Tahoma" w:cs="Tahoma"/>
                <w:sz w:val="16"/>
                <w:szCs w:val="16"/>
              </w:rPr>
            </w:pPr>
          </w:p>
        </w:tc>
        <w:tc>
          <w:tcPr>
            <w:tcW w:w="568"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6"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463" w:type="dxa"/>
            <w:shd w:val="clear" w:color="auto" w:fill="auto"/>
            <w:vAlign w:val="bottom"/>
          </w:tcPr>
          <w:p w:rsidR="001F6FB8" w:rsidRPr="00844C50" w:rsidRDefault="001F6FB8">
            <w:pPr>
              <w:snapToGrid w:val="0"/>
              <w:rPr>
                <w:rFonts w:ascii="Tahoma" w:hAnsi="Tahoma" w:cs="Tahoma"/>
                <w:sz w:val="16"/>
                <w:szCs w:val="16"/>
              </w:rPr>
            </w:pPr>
          </w:p>
        </w:tc>
        <w:tc>
          <w:tcPr>
            <w:tcW w:w="974" w:type="dxa"/>
            <w:shd w:val="clear" w:color="auto" w:fill="auto"/>
            <w:vAlign w:val="bottom"/>
          </w:tcPr>
          <w:p w:rsidR="001F6FB8" w:rsidRPr="00844C50" w:rsidRDefault="001F6FB8">
            <w:pPr>
              <w:snapToGrid w:val="0"/>
              <w:rPr>
                <w:rFonts w:ascii="Tahoma" w:hAnsi="Tahoma" w:cs="Tahoma"/>
                <w:sz w:val="16"/>
                <w:szCs w:val="16"/>
              </w:rPr>
            </w:pPr>
          </w:p>
        </w:tc>
        <w:tc>
          <w:tcPr>
            <w:tcW w:w="230" w:type="dxa"/>
            <w:shd w:val="clear" w:color="auto" w:fill="auto"/>
            <w:vAlign w:val="bottom"/>
          </w:tcPr>
          <w:p w:rsidR="001F6FB8" w:rsidRPr="00844C50" w:rsidRDefault="001F6FB8">
            <w:pPr>
              <w:snapToGrid w:val="0"/>
              <w:jc w:val="right"/>
              <w:rPr>
                <w:rFonts w:ascii="Tahoma" w:hAnsi="Tahoma" w:cs="Tahoma"/>
                <w:sz w:val="16"/>
                <w:szCs w:val="16"/>
              </w:rPr>
            </w:pPr>
            <w:r w:rsidRPr="00844C50">
              <w:rPr>
                <w:rFonts w:ascii="Tahoma" w:hAnsi="Tahoma" w:cs="Tahoma"/>
                <w:sz w:val="16"/>
                <w:szCs w:val="16"/>
              </w:rPr>
              <w:t>от</w:t>
            </w:r>
          </w:p>
        </w:tc>
        <w:tc>
          <w:tcPr>
            <w:tcW w:w="786" w:type="dxa"/>
            <w:shd w:val="clear" w:color="auto" w:fill="auto"/>
            <w:vAlign w:val="bottom"/>
          </w:tcPr>
          <w:p w:rsidR="001F6FB8" w:rsidRPr="00844C50" w:rsidRDefault="001F6FB8">
            <w:pPr>
              <w:snapToGrid w:val="0"/>
              <w:jc w:val="right"/>
              <w:rPr>
                <w:rFonts w:ascii="Tahoma" w:hAnsi="Tahoma" w:cs="Tahoma"/>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16"/>
                <w:szCs w:val="16"/>
              </w:rPr>
            </w:pPr>
          </w:p>
        </w:tc>
        <w:tc>
          <w:tcPr>
            <w:tcW w:w="1404" w:type="dxa"/>
            <w:gridSpan w:val="2"/>
            <w:shd w:val="clear" w:color="auto" w:fill="auto"/>
            <w:vAlign w:val="bottom"/>
          </w:tcPr>
          <w:p w:rsidR="001F6FB8" w:rsidRPr="00844C50" w:rsidRDefault="001F6FB8">
            <w:pPr>
              <w:snapToGrid w:val="0"/>
              <w:rPr>
                <w:rFonts w:ascii="Tahoma" w:hAnsi="Tahoma" w:cs="Tahoma"/>
                <w:sz w:val="16"/>
                <w:szCs w:val="16"/>
              </w:rPr>
            </w:pPr>
            <w:r w:rsidRPr="00844C50">
              <w:rPr>
                <w:rFonts w:ascii="Tahoma" w:hAnsi="Tahoma" w:cs="Tahoma"/>
                <w:sz w:val="16"/>
                <w:szCs w:val="16"/>
              </w:rPr>
              <w:t>г.о. Тольятти</w:t>
            </w:r>
          </w:p>
        </w:tc>
        <w:tc>
          <w:tcPr>
            <w:tcW w:w="505" w:type="dxa"/>
            <w:shd w:val="clear" w:color="auto" w:fill="auto"/>
            <w:vAlign w:val="bottom"/>
          </w:tcPr>
          <w:p w:rsidR="001F6FB8" w:rsidRPr="00844C50" w:rsidRDefault="001F6FB8">
            <w:pPr>
              <w:snapToGrid w:val="0"/>
              <w:rPr>
                <w:rFonts w:ascii="Tahoma" w:hAnsi="Tahoma" w:cs="Tahoma"/>
                <w:sz w:val="16"/>
                <w:szCs w:val="16"/>
              </w:rPr>
            </w:pPr>
          </w:p>
        </w:tc>
        <w:tc>
          <w:tcPr>
            <w:tcW w:w="318" w:type="dxa"/>
            <w:gridSpan w:val="2"/>
            <w:shd w:val="clear" w:color="auto" w:fill="auto"/>
            <w:vAlign w:val="bottom"/>
          </w:tcPr>
          <w:p w:rsidR="001F6FB8" w:rsidRPr="00844C50" w:rsidRDefault="001F6FB8">
            <w:pPr>
              <w:snapToGrid w:val="0"/>
              <w:rPr>
                <w:rFonts w:ascii="Tahoma" w:hAnsi="Tahoma" w:cs="Tahoma"/>
                <w:sz w:val="16"/>
                <w:szCs w:val="16"/>
              </w:rPr>
            </w:pPr>
          </w:p>
        </w:tc>
        <w:tc>
          <w:tcPr>
            <w:tcW w:w="996" w:type="dxa"/>
            <w:shd w:val="clear" w:color="auto" w:fill="auto"/>
            <w:vAlign w:val="bottom"/>
          </w:tcPr>
          <w:p w:rsidR="001F6FB8" w:rsidRPr="00844C50" w:rsidRDefault="001F6FB8">
            <w:pPr>
              <w:snapToGrid w:val="0"/>
              <w:rPr>
                <w:rFonts w:ascii="Tahoma" w:hAnsi="Tahoma" w:cs="Tahoma"/>
                <w:sz w:val="16"/>
                <w:szCs w:val="16"/>
              </w:rPr>
            </w:pPr>
          </w:p>
        </w:tc>
        <w:tc>
          <w:tcPr>
            <w:tcW w:w="967" w:type="dxa"/>
            <w:shd w:val="clear" w:color="auto" w:fill="auto"/>
            <w:vAlign w:val="bottom"/>
          </w:tcPr>
          <w:p w:rsidR="001F6FB8" w:rsidRPr="00844C50" w:rsidRDefault="001F6FB8">
            <w:pPr>
              <w:snapToGrid w:val="0"/>
              <w:rPr>
                <w:rFonts w:ascii="Tahoma" w:hAnsi="Tahoma" w:cs="Tahoma"/>
                <w:sz w:val="16"/>
                <w:szCs w:val="16"/>
              </w:rPr>
            </w:pPr>
          </w:p>
        </w:tc>
        <w:tc>
          <w:tcPr>
            <w:tcW w:w="698" w:type="dxa"/>
            <w:shd w:val="clear" w:color="auto" w:fill="auto"/>
            <w:vAlign w:val="bottom"/>
          </w:tcPr>
          <w:p w:rsidR="001F6FB8" w:rsidRPr="00844C50" w:rsidRDefault="001F6FB8">
            <w:pPr>
              <w:snapToGrid w:val="0"/>
              <w:rPr>
                <w:rFonts w:ascii="Tahoma" w:hAnsi="Tahoma" w:cs="Tahoma"/>
                <w:sz w:val="16"/>
                <w:szCs w:val="16"/>
              </w:rPr>
            </w:pPr>
          </w:p>
        </w:tc>
        <w:tc>
          <w:tcPr>
            <w:tcW w:w="568"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6"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463" w:type="dxa"/>
            <w:shd w:val="clear" w:color="auto" w:fill="auto"/>
            <w:vAlign w:val="bottom"/>
          </w:tcPr>
          <w:p w:rsidR="001F6FB8" w:rsidRPr="00844C50" w:rsidRDefault="001F6FB8">
            <w:pPr>
              <w:snapToGrid w:val="0"/>
              <w:rPr>
                <w:rFonts w:ascii="Tahoma" w:hAnsi="Tahoma" w:cs="Tahoma"/>
                <w:sz w:val="16"/>
                <w:szCs w:val="16"/>
              </w:rPr>
            </w:pPr>
          </w:p>
        </w:tc>
        <w:tc>
          <w:tcPr>
            <w:tcW w:w="974" w:type="dxa"/>
            <w:shd w:val="clear" w:color="auto" w:fill="auto"/>
            <w:vAlign w:val="bottom"/>
          </w:tcPr>
          <w:p w:rsidR="001F6FB8" w:rsidRPr="00844C50" w:rsidRDefault="001F6FB8">
            <w:pPr>
              <w:snapToGrid w:val="0"/>
              <w:rPr>
                <w:rFonts w:ascii="Tahoma" w:hAnsi="Tahoma" w:cs="Tahoma"/>
                <w:sz w:val="16"/>
                <w:szCs w:val="16"/>
              </w:rPr>
            </w:pPr>
          </w:p>
        </w:tc>
        <w:tc>
          <w:tcPr>
            <w:tcW w:w="230" w:type="dxa"/>
            <w:shd w:val="clear" w:color="auto" w:fill="auto"/>
            <w:vAlign w:val="bottom"/>
          </w:tcPr>
          <w:p w:rsidR="001F6FB8" w:rsidRPr="00844C50" w:rsidRDefault="001F6FB8">
            <w:pPr>
              <w:snapToGrid w:val="0"/>
              <w:rPr>
                <w:rFonts w:ascii="Tahoma" w:hAnsi="Tahoma" w:cs="Tahoma"/>
                <w:sz w:val="16"/>
                <w:szCs w:val="16"/>
              </w:rPr>
            </w:pPr>
          </w:p>
        </w:tc>
        <w:tc>
          <w:tcPr>
            <w:tcW w:w="786" w:type="dxa"/>
            <w:shd w:val="clear" w:color="auto" w:fill="auto"/>
            <w:vAlign w:val="bottom"/>
          </w:tcPr>
          <w:p w:rsidR="001F6FB8" w:rsidRPr="00844C50" w:rsidRDefault="001F6FB8">
            <w:pPr>
              <w:snapToGrid w:val="0"/>
              <w:jc w:val="right"/>
              <w:rPr>
                <w:rFonts w:ascii="Tahoma" w:hAnsi="Tahoma" w:cs="Tahoma"/>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300"/>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b/>
                <w:bCs/>
                <w:sz w:val="16"/>
                <w:szCs w:val="16"/>
              </w:rPr>
            </w:pPr>
          </w:p>
        </w:tc>
        <w:tc>
          <w:tcPr>
            <w:tcW w:w="398" w:type="dxa"/>
            <w:shd w:val="clear" w:color="auto" w:fill="auto"/>
            <w:vAlign w:val="bottom"/>
          </w:tcPr>
          <w:p w:rsidR="001F6FB8" w:rsidRPr="00844C50" w:rsidRDefault="001F6FB8">
            <w:pPr>
              <w:snapToGrid w:val="0"/>
              <w:rPr>
                <w:rFonts w:ascii="Tahoma" w:hAnsi="Tahoma" w:cs="Tahoma"/>
                <w:sz w:val="16"/>
                <w:szCs w:val="16"/>
              </w:rPr>
            </w:pPr>
          </w:p>
        </w:tc>
        <w:tc>
          <w:tcPr>
            <w:tcW w:w="1006" w:type="dxa"/>
            <w:shd w:val="clear" w:color="auto" w:fill="auto"/>
            <w:vAlign w:val="bottom"/>
          </w:tcPr>
          <w:p w:rsidR="001F6FB8" w:rsidRPr="00844C50" w:rsidRDefault="001F6FB8">
            <w:pPr>
              <w:snapToGrid w:val="0"/>
              <w:rPr>
                <w:rFonts w:ascii="Tahoma" w:hAnsi="Tahoma" w:cs="Tahoma"/>
                <w:sz w:val="16"/>
                <w:szCs w:val="16"/>
              </w:rPr>
            </w:pPr>
          </w:p>
        </w:tc>
        <w:tc>
          <w:tcPr>
            <w:tcW w:w="505" w:type="dxa"/>
            <w:shd w:val="clear" w:color="auto" w:fill="auto"/>
            <w:vAlign w:val="bottom"/>
          </w:tcPr>
          <w:p w:rsidR="001F6FB8" w:rsidRPr="00844C50" w:rsidRDefault="001F6FB8">
            <w:pPr>
              <w:snapToGrid w:val="0"/>
              <w:rPr>
                <w:rFonts w:ascii="Tahoma" w:hAnsi="Tahoma" w:cs="Tahoma"/>
                <w:sz w:val="16"/>
                <w:szCs w:val="16"/>
              </w:rPr>
            </w:pPr>
          </w:p>
        </w:tc>
        <w:tc>
          <w:tcPr>
            <w:tcW w:w="318" w:type="dxa"/>
            <w:gridSpan w:val="2"/>
            <w:shd w:val="clear" w:color="auto" w:fill="auto"/>
            <w:vAlign w:val="bottom"/>
          </w:tcPr>
          <w:p w:rsidR="001F6FB8" w:rsidRPr="00844C50" w:rsidRDefault="001F6FB8">
            <w:pPr>
              <w:snapToGrid w:val="0"/>
              <w:rPr>
                <w:rFonts w:ascii="Tahoma" w:hAnsi="Tahoma" w:cs="Tahoma"/>
                <w:sz w:val="16"/>
                <w:szCs w:val="16"/>
              </w:rPr>
            </w:pPr>
          </w:p>
        </w:tc>
        <w:tc>
          <w:tcPr>
            <w:tcW w:w="996" w:type="dxa"/>
            <w:shd w:val="clear" w:color="auto" w:fill="auto"/>
            <w:vAlign w:val="bottom"/>
          </w:tcPr>
          <w:p w:rsidR="001F6FB8" w:rsidRPr="00844C50" w:rsidRDefault="001F6FB8">
            <w:pPr>
              <w:snapToGrid w:val="0"/>
              <w:rPr>
                <w:rFonts w:ascii="Tahoma" w:hAnsi="Tahoma" w:cs="Tahoma"/>
                <w:sz w:val="16"/>
                <w:szCs w:val="16"/>
              </w:rPr>
            </w:pPr>
          </w:p>
        </w:tc>
        <w:tc>
          <w:tcPr>
            <w:tcW w:w="967" w:type="dxa"/>
            <w:shd w:val="clear" w:color="auto" w:fill="auto"/>
            <w:vAlign w:val="bottom"/>
          </w:tcPr>
          <w:p w:rsidR="001F6FB8" w:rsidRPr="00844C50" w:rsidRDefault="001F6FB8">
            <w:pPr>
              <w:snapToGrid w:val="0"/>
              <w:rPr>
                <w:rFonts w:ascii="Tahoma" w:hAnsi="Tahoma" w:cs="Tahoma"/>
                <w:sz w:val="16"/>
                <w:szCs w:val="16"/>
              </w:rPr>
            </w:pPr>
          </w:p>
        </w:tc>
        <w:tc>
          <w:tcPr>
            <w:tcW w:w="698" w:type="dxa"/>
            <w:shd w:val="clear" w:color="auto" w:fill="auto"/>
            <w:vAlign w:val="bottom"/>
          </w:tcPr>
          <w:p w:rsidR="001F6FB8" w:rsidRPr="00844C50" w:rsidRDefault="001F6FB8">
            <w:pPr>
              <w:snapToGrid w:val="0"/>
              <w:rPr>
                <w:rFonts w:ascii="Tahoma" w:hAnsi="Tahoma" w:cs="Tahoma"/>
                <w:sz w:val="16"/>
                <w:szCs w:val="16"/>
              </w:rPr>
            </w:pPr>
          </w:p>
        </w:tc>
        <w:tc>
          <w:tcPr>
            <w:tcW w:w="568"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6"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463" w:type="dxa"/>
            <w:shd w:val="clear" w:color="auto" w:fill="auto"/>
            <w:vAlign w:val="bottom"/>
          </w:tcPr>
          <w:p w:rsidR="001F6FB8" w:rsidRPr="00844C50" w:rsidRDefault="001F6FB8">
            <w:pPr>
              <w:snapToGrid w:val="0"/>
              <w:rPr>
                <w:rFonts w:ascii="Tahoma" w:hAnsi="Tahoma" w:cs="Tahoma"/>
                <w:sz w:val="16"/>
                <w:szCs w:val="16"/>
              </w:rPr>
            </w:pPr>
          </w:p>
        </w:tc>
        <w:tc>
          <w:tcPr>
            <w:tcW w:w="974" w:type="dxa"/>
            <w:shd w:val="clear" w:color="auto" w:fill="auto"/>
            <w:vAlign w:val="bottom"/>
          </w:tcPr>
          <w:p w:rsidR="001F6FB8" w:rsidRPr="00844C50" w:rsidRDefault="001F6FB8">
            <w:pPr>
              <w:snapToGrid w:val="0"/>
              <w:rPr>
                <w:rFonts w:ascii="Tahoma" w:hAnsi="Tahoma" w:cs="Tahoma"/>
                <w:sz w:val="16"/>
                <w:szCs w:val="16"/>
              </w:rPr>
            </w:pPr>
          </w:p>
        </w:tc>
        <w:tc>
          <w:tcPr>
            <w:tcW w:w="230" w:type="dxa"/>
            <w:shd w:val="clear" w:color="auto" w:fill="auto"/>
            <w:vAlign w:val="bottom"/>
          </w:tcPr>
          <w:p w:rsidR="001F6FB8" w:rsidRPr="00844C50" w:rsidRDefault="001F6FB8">
            <w:pPr>
              <w:snapToGrid w:val="0"/>
              <w:rPr>
                <w:rFonts w:ascii="Tahoma" w:hAnsi="Tahoma" w:cs="Tahoma"/>
                <w:sz w:val="16"/>
                <w:szCs w:val="16"/>
              </w:rPr>
            </w:pPr>
          </w:p>
        </w:tc>
        <w:tc>
          <w:tcPr>
            <w:tcW w:w="786" w:type="dxa"/>
            <w:shd w:val="clear" w:color="auto" w:fill="auto"/>
            <w:vAlign w:val="bottom"/>
          </w:tcPr>
          <w:p w:rsidR="001F6FB8" w:rsidRPr="00844C50" w:rsidRDefault="001F6FB8">
            <w:pPr>
              <w:snapToGrid w:val="0"/>
              <w:rPr>
                <w:rFonts w:ascii="Tahoma" w:hAnsi="Tahoma" w:cs="Tahoma"/>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540"/>
        </w:trPr>
        <w:tc>
          <w:tcPr>
            <w:tcW w:w="130" w:type="dxa"/>
            <w:shd w:val="clear" w:color="auto" w:fill="auto"/>
          </w:tcPr>
          <w:p w:rsidR="001F6FB8" w:rsidRPr="00844C50" w:rsidRDefault="001F6FB8">
            <w:pPr>
              <w:pStyle w:val="af8"/>
              <w:snapToGrid w:val="0"/>
              <w:rPr>
                <w:rFonts w:ascii="Tahoma" w:hAnsi="Tahoma" w:cs="Tahoma"/>
              </w:rPr>
            </w:pPr>
          </w:p>
        </w:tc>
        <w:tc>
          <w:tcPr>
            <w:tcW w:w="9886" w:type="dxa"/>
            <w:gridSpan w:val="20"/>
            <w:shd w:val="clear" w:color="auto" w:fill="auto"/>
            <w:vAlign w:val="bottom"/>
          </w:tcPr>
          <w:p w:rsidR="001F6FB8" w:rsidRPr="00844C50" w:rsidRDefault="001F6FB8">
            <w:pPr>
              <w:snapToGrid w:val="0"/>
              <w:rPr>
                <w:rFonts w:ascii="Tahoma" w:hAnsi="Tahoma" w:cs="Tahoma"/>
                <w:sz w:val="16"/>
                <w:szCs w:val="16"/>
              </w:rPr>
            </w:pPr>
            <w:r w:rsidRPr="00844C50">
              <w:rPr>
                <w:rFonts w:ascii="Tahoma" w:hAnsi="Tahoma" w:cs="Tahoma"/>
                <w:b/>
                <w:bCs/>
                <w:sz w:val="16"/>
                <w:szCs w:val="16"/>
              </w:rPr>
              <w:t>________________________________</w:t>
            </w:r>
            <w:r w:rsidRPr="00844C50">
              <w:rPr>
                <w:rFonts w:ascii="Tahoma" w:hAnsi="Tahoma" w:cs="Tahoma"/>
                <w:sz w:val="16"/>
                <w:szCs w:val="16"/>
              </w:rPr>
              <w:t xml:space="preserve"> в лице  __________________, действующ__ на основании_________________, именуем__ в дальнейшем </w:t>
            </w:r>
            <w:r w:rsidRPr="00844C50">
              <w:rPr>
                <w:rFonts w:ascii="Tahoma" w:hAnsi="Tahoma" w:cs="Tahoma"/>
                <w:b/>
                <w:bCs/>
                <w:sz w:val="16"/>
                <w:szCs w:val="16"/>
              </w:rPr>
              <w:t>«Покупатель»</w:t>
            </w:r>
            <w:r w:rsidRPr="00844C50">
              <w:rPr>
                <w:rFonts w:ascii="Tahoma" w:hAnsi="Tahoma" w:cs="Tahoma"/>
                <w:sz w:val="16"/>
                <w:szCs w:val="16"/>
              </w:rPr>
              <w:t>, с одной стороны и</w:t>
            </w: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shd w:val="clear" w:color="auto" w:fill="auto"/>
          </w:tcPr>
          <w:p w:rsidR="001F6FB8" w:rsidRPr="00844C50" w:rsidRDefault="001F6FB8">
            <w:pPr>
              <w:snapToGrid w:val="0"/>
              <w:rPr>
                <w:rFonts w:ascii="Tahoma" w:hAnsi="Tahoma" w:cs="Tahoma"/>
              </w:rPr>
            </w:pPr>
          </w:p>
        </w:tc>
      </w:tr>
      <w:tr w:rsidR="001F6FB8" w:rsidRPr="00844C50">
        <w:trPr>
          <w:trHeight w:val="570"/>
        </w:trPr>
        <w:tc>
          <w:tcPr>
            <w:tcW w:w="130" w:type="dxa"/>
            <w:shd w:val="clear" w:color="auto" w:fill="auto"/>
          </w:tcPr>
          <w:p w:rsidR="001F6FB8" w:rsidRPr="00844C50" w:rsidRDefault="001F6FB8">
            <w:pPr>
              <w:pStyle w:val="af8"/>
              <w:snapToGrid w:val="0"/>
              <w:rPr>
                <w:rFonts w:ascii="Tahoma" w:hAnsi="Tahoma" w:cs="Tahoma"/>
              </w:rPr>
            </w:pPr>
          </w:p>
        </w:tc>
        <w:tc>
          <w:tcPr>
            <w:tcW w:w="9886" w:type="dxa"/>
            <w:gridSpan w:val="20"/>
            <w:shd w:val="clear" w:color="auto" w:fill="auto"/>
            <w:vAlign w:val="bottom"/>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и </w:t>
            </w:r>
            <w:r w:rsidRPr="00844C50">
              <w:rPr>
                <w:rFonts w:ascii="Tahoma" w:hAnsi="Tahoma" w:cs="Tahoma"/>
                <w:b/>
                <w:bCs/>
                <w:sz w:val="16"/>
                <w:szCs w:val="16"/>
              </w:rPr>
              <w:t>________________________________</w:t>
            </w:r>
            <w:r w:rsidRPr="00844C50">
              <w:rPr>
                <w:rFonts w:ascii="Tahoma" w:hAnsi="Tahoma" w:cs="Tahoma"/>
                <w:sz w:val="16"/>
                <w:szCs w:val="16"/>
              </w:rPr>
              <w:t xml:space="preserve">, в лице ___________________, действующ__  на основании ________________ именуем__ в дальнейшем </w:t>
            </w:r>
            <w:r w:rsidRPr="00844C50">
              <w:rPr>
                <w:rFonts w:ascii="Tahoma" w:hAnsi="Tahoma" w:cs="Tahoma"/>
                <w:b/>
                <w:sz w:val="16"/>
                <w:szCs w:val="16"/>
              </w:rPr>
              <w:t>«Поставщик»</w:t>
            </w:r>
            <w:r w:rsidRPr="00844C50">
              <w:rPr>
                <w:rFonts w:ascii="Tahoma" w:hAnsi="Tahoma" w:cs="Tahoma"/>
                <w:sz w:val="16"/>
                <w:szCs w:val="16"/>
              </w:rPr>
              <w:t>, с другой стороны, именуемые в дальнейшем «Стороны», договорились о нижеследующем:</w:t>
            </w: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shd w:val="clear" w:color="auto" w:fill="auto"/>
          </w:tcPr>
          <w:p w:rsidR="001F6FB8" w:rsidRPr="00844C50" w:rsidRDefault="001F6FB8">
            <w:pPr>
              <w:snapToGrid w:val="0"/>
              <w:rPr>
                <w:rFonts w:ascii="Tahoma" w:hAnsi="Tahoma" w:cs="Tahoma"/>
              </w:rPr>
            </w:pP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16"/>
                <w:szCs w:val="16"/>
              </w:rPr>
            </w:pPr>
          </w:p>
        </w:tc>
        <w:tc>
          <w:tcPr>
            <w:tcW w:w="398" w:type="dxa"/>
            <w:shd w:val="clear" w:color="auto" w:fill="auto"/>
            <w:vAlign w:val="bottom"/>
          </w:tcPr>
          <w:p w:rsidR="001F6FB8" w:rsidRPr="00844C50" w:rsidRDefault="001F6FB8">
            <w:pPr>
              <w:snapToGrid w:val="0"/>
              <w:rPr>
                <w:rFonts w:ascii="Tahoma" w:hAnsi="Tahoma" w:cs="Tahoma"/>
                <w:sz w:val="16"/>
                <w:szCs w:val="16"/>
              </w:rPr>
            </w:pPr>
          </w:p>
        </w:tc>
        <w:tc>
          <w:tcPr>
            <w:tcW w:w="1006" w:type="dxa"/>
            <w:shd w:val="clear" w:color="auto" w:fill="auto"/>
            <w:vAlign w:val="bottom"/>
          </w:tcPr>
          <w:p w:rsidR="001F6FB8" w:rsidRPr="00844C50" w:rsidRDefault="001F6FB8">
            <w:pPr>
              <w:snapToGrid w:val="0"/>
              <w:rPr>
                <w:rFonts w:ascii="Tahoma" w:hAnsi="Tahoma" w:cs="Tahoma"/>
                <w:sz w:val="16"/>
                <w:szCs w:val="16"/>
              </w:rPr>
            </w:pPr>
          </w:p>
        </w:tc>
        <w:tc>
          <w:tcPr>
            <w:tcW w:w="505" w:type="dxa"/>
            <w:shd w:val="clear" w:color="auto" w:fill="auto"/>
            <w:vAlign w:val="bottom"/>
          </w:tcPr>
          <w:p w:rsidR="001F6FB8" w:rsidRPr="00844C50" w:rsidRDefault="001F6FB8">
            <w:pPr>
              <w:snapToGrid w:val="0"/>
              <w:rPr>
                <w:rFonts w:ascii="Tahoma" w:hAnsi="Tahoma" w:cs="Tahoma"/>
                <w:sz w:val="16"/>
                <w:szCs w:val="16"/>
              </w:rPr>
            </w:pPr>
          </w:p>
        </w:tc>
        <w:tc>
          <w:tcPr>
            <w:tcW w:w="318" w:type="dxa"/>
            <w:gridSpan w:val="2"/>
            <w:shd w:val="clear" w:color="auto" w:fill="auto"/>
            <w:vAlign w:val="bottom"/>
          </w:tcPr>
          <w:p w:rsidR="001F6FB8" w:rsidRPr="00844C50" w:rsidRDefault="001F6FB8">
            <w:pPr>
              <w:snapToGrid w:val="0"/>
              <w:rPr>
                <w:rFonts w:ascii="Tahoma" w:hAnsi="Tahoma" w:cs="Tahoma"/>
                <w:sz w:val="16"/>
                <w:szCs w:val="16"/>
              </w:rPr>
            </w:pPr>
          </w:p>
        </w:tc>
        <w:tc>
          <w:tcPr>
            <w:tcW w:w="996" w:type="dxa"/>
            <w:shd w:val="clear" w:color="auto" w:fill="auto"/>
            <w:vAlign w:val="bottom"/>
          </w:tcPr>
          <w:p w:rsidR="001F6FB8" w:rsidRPr="00844C50" w:rsidRDefault="001F6FB8">
            <w:pPr>
              <w:snapToGrid w:val="0"/>
              <w:rPr>
                <w:rFonts w:ascii="Tahoma" w:hAnsi="Tahoma" w:cs="Tahoma"/>
                <w:sz w:val="16"/>
                <w:szCs w:val="16"/>
              </w:rPr>
            </w:pPr>
          </w:p>
        </w:tc>
        <w:tc>
          <w:tcPr>
            <w:tcW w:w="967" w:type="dxa"/>
            <w:shd w:val="clear" w:color="auto" w:fill="auto"/>
            <w:vAlign w:val="bottom"/>
          </w:tcPr>
          <w:p w:rsidR="001F6FB8" w:rsidRPr="00844C50" w:rsidRDefault="001F6FB8">
            <w:pPr>
              <w:snapToGrid w:val="0"/>
              <w:rPr>
                <w:rFonts w:ascii="Tahoma" w:hAnsi="Tahoma" w:cs="Tahoma"/>
                <w:sz w:val="16"/>
                <w:szCs w:val="16"/>
              </w:rPr>
            </w:pPr>
          </w:p>
        </w:tc>
        <w:tc>
          <w:tcPr>
            <w:tcW w:w="698" w:type="dxa"/>
            <w:shd w:val="clear" w:color="auto" w:fill="auto"/>
            <w:vAlign w:val="bottom"/>
          </w:tcPr>
          <w:p w:rsidR="001F6FB8" w:rsidRPr="00844C50" w:rsidRDefault="001F6FB8">
            <w:pPr>
              <w:snapToGrid w:val="0"/>
              <w:rPr>
                <w:rFonts w:ascii="Tahoma" w:hAnsi="Tahoma" w:cs="Tahoma"/>
                <w:sz w:val="16"/>
                <w:szCs w:val="16"/>
              </w:rPr>
            </w:pPr>
          </w:p>
        </w:tc>
        <w:tc>
          <w:tcPr>
            <w:tcW w:w="568"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6"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463" w:type="dxa"/>
            <w:shd w:val="clear" w:color="auto" w:fill="auto"/>
            <w:vAlign w:val="bottom"/>
          </w:tcPr>
          <w:p w:rsidR="001F6FB8" w:rsidRPr="00844C50" w:rsidRDefault="001F6FB8">
            <w:pPr>
              <w:snapToGrid w:val="0"/>
              <w:rPr>
                <w:rFonts w:ascii="Tahoma" w:hAnsi="Tahoma" w:cs="Tahoma"/>
                <w:sz w:val="16"/>
                <w:szCs w:val="16"/>
              </w:rPr>
            </w:pPr>
          </w:p>
        </w:tc>
        <w:tc>
          <w:tcPr>
            <w:tcW w:w="974" w:type="dxa"/>
            <w:shd w:val="clear" w:color="auto" w:fill="auto"/>
            <w:vAlign w:val="bottom"/>
          </w:tcPr>
          <w:p w:rsidR="001F6FB8" w:rsidRPr="00844C50" w:rsidRDefault="001F6FB8">
            <w:pPr>
              <w:snapToGrid w:val="0"/>
              <w:rPr>
                <w:rFonts w:ascii="Tahoma" w:hAnsi="Tahoma" w:cs="Tahoma"/>
                <w:sz w:val="16"/>
                <w:szCs w:val="16"/>
              </w:rPr>
            </w:pPr>
          </w:p>
        </w:tc>
        <w:tc>
          <w:tcPr>
            <w:tcW w:w="230" w:type="dxa"/>
            <w:shd w:val="clear" w:color="auto" w:fill="auto"/>
            <w:vAlign w:val="bottom"/>
          </w:tcPr>
          <w:p w:rsidR="001F6FB8" w:rsidRPr="00844C50" w:rsidRDefault="001F6FB8">
            <w:pPr>
              <w:snapToGrid w:val="0"/>
              <w:rPr>
                <w:rFonts w:ascii="Tahoma" w:hAnsi="Tahoma" w:cs="Tahoma"/>
                <w:sz w:val="16"/>
                <w:szCs w:val="16"/>
              </w:rPr>
            </w:pPr>
          </w:p>
        </w:tc>
        <w:tc>
          <w:tcPr>
            <w:tcW w:w="786" w:type="dxa"/>
            <w:shd w:val="clear" w:color="auto" w:fill="auto"/>
            <w:vAlign w:val="bottom"/>
          </w:tcPr>
          <w:p w:rsidR="001F6FB8" w:rsidRPr="00844C50" w:rsidRDefault="001F6FB8">
            <w:pPr>
              <w:snapToGrid w:val="0"/>
              <w:rPr>
                <w:rFonts w:ascii="Tahoma" w:hAnsi="Tahoma" w:cs="Tahoma"/>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315"/>
        </w:trPr>
        <w:tc>
          <w:tcPr>
            <w:tcW w:w="130" w:type="dxa"/>
            <w:shd w:val="clear" w:color="auto" w:fill="auto"/>
          </w:tcPr>
          <w:p w:rsidR="001F6FB8" w:rsidRPr="00844C50" w:rsidRDefault="001F6FB8">
            <w:pPr>
              <w:pStyle w:val="af8"/>
              <w:snapToGrid w:val="0"/>
              <w:rPr>
                <w:rFonts w:ascii="Tahoma" w:hAnsi="Tahoma" w:cs="Tahoma"/>
              </w:rPr>
            </w:pPr>
          </w:p>
        </w:tc>
        <w:tc>
          <w:tcPr>
            <w:tcW w:w="9886" w:type="dxa"/>
            <w:gridSpan w:val="20"/>
            <w:shd w:val="clear" w:color="auto" w:fill="auto"/>
            <w:vAlign w:val="bottom"/>
          </w:tcPr>
          <w:p w:rsidR="001F6FB8" w:rsidRPr="00844C50" w:rsidRDefault="001F6FB8">
            <w:pPr>
              <w:snapToGrid w:val="0"/>
              <w:rPr>
                <w:rFonts w:ascii="Tahoma" w:hAnsi="Tahoma" w:cs="Tahoma"/>
                <w:sz w:val="16"/>
                <w:szCs w:val="16"/>
              </w:rPr>
            </w:pPr>
            <w:r w:rsidRPr="00844C50">
              <w:rPr>
                <w:rFonts w:ascii="Tahoma" w:hAnsi="Tahoma" w:cs="Tahoma"/>
                <w:sz w:val="16"/>
                <w:szCs w:val="16"/>
              </w:rPr>
              <w:t>1. Поставщик передает в собственность Покупателя, а Покупатель принимает и оплачивает Товар согласно настоящему Приложению.</w:t>
            </w: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shd w:val="clear" w:color="auto" w:fill="auto"/>
          </w:tcPr>
          <w:p w:rsidR="001F6FB8" w:rsidRPr="00844C50" w:rsidRDefault="001F6FB8">
            <w:pPr>
              <w:snapToGrid w:val="0"/>
              <w:rPr>
                <w:rFonts w:ascii="Tahoma" w:hAnsi="Tahoma" w:cs="Tahoma"/>
              </w:rPr>
            </w:pPr>
          </w:p>
        </w:tc>
      </w:tr>
      <w:tr w:rsidR="001F6FB8" w:rsidRPr="00844C50">
        <w:trPr>
          <w:trHeight w:val="225"/>
        </w:trPr>
        <w:tc>
          <w:tcPr>
            <w:tcW w:w="130" w:type="dxa"/>
            <w:shd w:val="clear" w:color="auto" w:fill="auto"/>
          </w:tcPr>
          <w:p w:rsidR="001F6FB8" w:rsidRPr="00844C50" w:rsidRDefault="001F6FB8">
            <w:pPr>
              <w:pStyle w:val="af8"/>
              <w:snapToGrid w:val="0"/>
              <w:rPr>
                <w:rFonts w:ascii="Tahoma" w:hAnsi="Tahoma" w:cs="Tahoma"/>
              </w:rPr>
            </w:pPr>
          </w:p>
        </w:tc>
        <w:tc>
          <w:tcPr>
            <w:tcW w:w="9886" w:type="dxa"/>
            <w:gridSpan w:val="20"/>
            <w:shd w:val="clear" w:color="auto" w:fill="auto"/>
            <w:vAlign w:val="bottom"/>
          </w:tcPr>
          <w:p w:rsidR="001F6FB8" w:rsidRPr="00844C50" w:rsidRDefault="001F6FB8">
            <w:pPr>
              <w:snapToGrid w:val="0"/>
              <w:rPr>
                <w:rFonts w:ascii="Tahoma" w:hAnsi="Tahoma" w:cs="Tahoma"/>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shd w:val="clear" w:color="auto" w:fill="auto"/>
          </w:tcPr>
          <w:p w:rsidR="001F6FB8" w:rsidRPr="00844C50" w:rsidRDefault="001F6FB8">
            <w:pPr>
              <w:snapToGrid w:val="0"/>
              <w:rPr>
                <w:rFonts w:ascii="Tahoma" w:hAnsi="Tahoma" w:cs="Tahoma"/>
              </w:rPr>
            </w:pPr>
          </w:p>
        </w:tc>
      </w:tr>
      <w:tr w:rsidR="001F6FB8" w:rsidRPr="00844C50">
        <w:trPr>
          <w:trHeight w:val="631"/>
        </w:trPr>
        <w:tc>
          <w:tcPr>
            <w:tcW w:w="130" w:type="dxa"/>
            <w:shd w:val="clear" w:color="auto" w:fill="auto"/>
          </w:tcPr>
          <w:p w:rsidR="001F6FB8" w:rsidRPr="00844C50" w:rsidRDefault="001F6FB8">
            <w:pPr>
              <w:pStyle w:val="af8"/>
              <w:snapToGrid w:val="0"/>
              <w:rPr>
                <w:rFonts w:ascii="Tahoma" w:hAnsi="Tahoma" w:cs="Tahoma"/>
              </w:rPr>
            </w:pPr>
          </w:p>
        </w:tc>
        <w:tc>
          <w:tcPr>
            <w:tcW w:w="266" w:type="dxa"/>
            <w:vMerge w:val="restart"/>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п/п</w:t>
            </w:r>
          </w:p>
        </w:tc>
        <w:tc>
          <w:tcPr>
            <w:tcW w:w="2227" w:type="dxa"/>
            <w:gridSpan w:val="5"/>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Наименование Товара</w:t>
            </w:r>
          </w:p>
        </w:tc>
        <w:tc>
          <w:tcPr>
            <w:tcW w:w="996" w:type="dxa"/>
            <w:vMerge w:val="restart"/>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Покупатель</w:t>
            </w:r>
          </w:p>
        </w:tc>
        <w:tc>
          <w:tcPr>
            <w:tcW w:w="967" w:type="dxa"/>
            <w:vMerge w:val="restart"/>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p w:rsidR="001F6FB8" w:rsidRPr="00844C50" w:rsidRDefault="001F6FB8">
            <w:pPr>
              <w:jc w:val="center"/>
              <w:rPr>
                <w:rFonts w:ascii="Tahoma" w:hAnsi="Tahoma" w:cs="Tahoma"/>
                <w:sz w:val="16"/>
                <w:szCs w:val="16"/>
              </w:rPr>
            </w:pPr>
          </w:p>
          <w:p w:rsidR="001F6FB8" w:rsidRPr="00844C50" w:rsidRDefault="001F6FB8">
            <w:pPr>
              <w:jc w:val="center"/>
              <w:rPr>
                <w:rFonts w:ascii="Tahoma" w:hAnsi="Tahoma" w:cs="Tahoma"/>
                <w:sz w:val="16"/>
                <w:szCs w:val="16"/>
              </w:rPr>
            </w:pPr>
            <w:r w:rsidRPr="00844C50">
              <w:rPr>
                <w:rFonts w:ascii="Tahoma" w:hAnsi="Tahoma" w:cs="Tahoma"/>
                <w:sz w:val="16"/>
                <w:szCs w:val="16"/>
              </w:rPr>
              <w:t>Грузополучатель</w:t>
            </w:r>
          </w:p>
        </w:tc>
        <w:tc>
          <w:tcPr>
            <w:tcW w:w="698" w:type="dxa"/>
            <w:vMerge w:val="restart"/>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Пункт назначения</w:t>
            </w:r>
          </w:p>
        </w:tc>
        <w:tc>
          <w:tcPr>
            <w:tcW w:w="568" w:type="dxa"/>
            <w:vMerge w:val="restart"/>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Кол-во к поставке</w:t>
            </w:r>
          </w:p>
        </w:tc>
        <w:tc>
          <w:tcPr>
            <w:tcW w:w="1711" w:type="dxa"/>
            <w:gridSpan w:val="6"/>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График поставки</w:t>
            </w:r>
          </w:p>
        </w:tc>
        <w:tc>
          <w:tcPr>
            <w:tcW w:w="463" w:type="dxa"/>
            <w:vMerge w:val="restart"/>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Цена за ед. Товара без НДС (руб.) на условии франко - - пункт назначения</w:t>
            </w:r>
          </w:p>
        </w:tc>
        <w:tc>
          <w:tcPr>
            <w:tcW w:w="974" w:type="dxa"/>
            <w:vMerge w:val="restart"/>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Стоимость Товара без НДС (руб.) на условии франко -  пункт назначения</w:t>
            </w:r>
          </w:p>
        </w:tc>
        <w:tc>
          <w:tcPr>
            <w:tcW w:w="230" w:type="dxa"/>
            <w:vMerge w:val="restart"/>
            <w:tcBorders>
              <w:top w:val="single" w:sz="4" w:space="0" w:color="000000"/>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Сумма НДС (руб.)</w:t>
            </w:r>
          </w:p>
        </w:tc>
        <w:tc>
          <w:tcPr>
            <w:tcW w:w="924" w:type="dxa"/>
            <w:gridSpan w:val="4"/>
            <w:vMerge w:val="restart"/>
            <w:tcBorders>
              <w:top w:val="single" w:sz="4" w:space="0" w:color="000000"/>
              <w:left w:val="single" w:sz="4" w:space="0" w:color="000000"/>
              <w:right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Общая стоимость Товара (руб.) на условии франко - пункт назначения, с учетом НДС</w:t>
            </w:r>
          </w:p>
        </w:tc>
      </w:tr>
      <w:tr w:rsidR="001F6FB8" w:rsidRPr="00844C50">
        <w:trPr>
          <w:trHeight w:val="1621"/>
        </w:trPr>
        <w:tc>
          <w:tcPr>
            <w:tcW w:w="130" w:type="dxa"/>
            <w:shd w:val="clear" w:color="auto" w:fill="auto"/>
          </w:tcPr>
          <w:p w:rsidR="001F6FB8" w:rsidRPr="00844C50" w:rsidRDefault="001F6FB8">
            <w:pPr>
              <w:pStyle w:val="af8"/>
              <w:snapToGrid w:val="0"/>
              <w:rPr>
                <w:rFonts w:ascii="Tahoma" w:hAnsi="Tahoma" w:cs="Tahoma"/>
              </w:rPr>
            </w:pPr>
          </w:p>
        </w:tc>
        <w:tc>
          <w:tcPr>
            <w:tcW w:w="266" w:type="dxa"/>
            <w:vMerge/>
            <w:tcBorders>
              <w:top w:val="single" w:sz="4" w:space="0" w:color="000000"/>
              <w:left w:val="single" w:sz="4" w:space="0" w:color="000000"/>
              <w:bottom w:val="single" w:sz="4" w:space="0" w:color="000000"/>
            </w:tcBorders>
            <w:shd w:val="clear" w:color="auto" w:fill="auto"/>
            <w:vAlign w:val="center"/>
          </w:tcPr>
          <w:p w:rsidR="001F6FB8" w:rsidRPr="00844C50" w:rsidRDefault="001F6FB8">
            <w:pPr>
              <w:rPr>
                <w:rFonts w:ascii="Tahoma" w:hAnsi="Tahoma" w:cs="Tahoma"/>
              </w:rPr>
            </w:pPr>
          </w:p>
        </w:tc>
        <w:tc>
          <w:tcPr>
            <w:tcW w:w="39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Код</w:t>
            </w:r>
          </w:p>
        </w:tc>
        <w:tc>
          <w:tcPr>
            <w:tcW w:w="100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Наименование</w:t>
            </w:r>
          </w:p>
        </w:tc>
        <w:tc>
          <w:tcPr>
            <w:tcW w:w="50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Опросного листа, ГОСТ</w:t>
            </w:r>
          </w:p>
        </w:tc>
        <w:tc>
          <w:tcPr>
            <w:tcW w:w="318" w:type="dxa"/>
            <w:gridSpan w:val="2"/>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ЕИ</w:t>
            </w:r>
          </w:p>
        </w:tc>
        <w:tc>
          <w:tcPr>
            <w:tcW w:w="996" w:type="dxa"/>
            <w:vMerge/>
            <w:tcBorders>
              <w:top w:val="single" w:sz="4" w:space="0" w:color="000000"/>
              <w:left w:val="single" w:sz="4" w:space="0" w:color="000000"/>
              <w:bottom w:val="single" w:sz="4" w:space="0" w:color="000000"/>
            </w:tcBorders>
            <w:shd w:val="clear" w:color="auto" w:fill="auto"/>
            <w:vAlign w:val="center"/>
          </w:tcPr>
          <w:p w:rsidR="001F6FB8" w:rsidRPr="00844C50" w:rsidRDefault="001F6FB8">
            <w:pPr>
              <w:rPr>
                <w:rFonts w:ascii="Tahoma" w:hAnsi="Tahoma" w:cs="Tahoma"/>
              </w:rPr>
            </w:pPr>
          </w:p>
        </w:tc>
        <w:tc>
          <w:tcPr>
            <w:tcW w:w="967" w:type="dxa"/>
            <w:vMerge/>
            <w:tcBorders>
              <w:top w:val="single" w:sz="4" w:space="0" w:color="000000"/>
              <w:left w:val="single" w:sz="4" w:space="0" w:color="000000"/>
              <w:bottom w:val="single" w:sz="4" w:space="0" w:color="000000"/>
            </w:tcBorders>
            <w:shd w:val="clear" w:color="auto" w:fill="auto"/>
            <w:vAlign w:val="center"/>
          </w:tcPr>
          <w:p w:rsidR="001F6FB8" w:rsidRPr="00844C50" w:rsidRDefault="001F6FB8">
            <w:pPr>
              <w:rPr>
                <w:rFonts w:ascii="Tahoma" w:hAnsi="Tahoma" w:cs="Tahoma"/>
              </w:rPr>
            </w:pPr>
          </w:p>
        </w:tc>
        <w:tc>
          <w:tcPr>
            <w:tcW w:w="698" w:type="dxa"/>
            <w:vMerge/>
            <w:tcBorders>
              <w:top w:val="single" w:sz="4" w:space="0" w:color="000000"/>
              <w:left w:val="single" w:sz="4" w:space="0" w:color="000000"/>
              <w:bottom w:val="single" w:sz="4" w:space="0" w:color="000000"/>
            </w:tcBorders>
            <w:shd w:val="clear" w:color="auto" w:fill="auto"/>
            <w:vAlign w:val="center"/>
          </w:tcPr>
          <w:p w:rsidR="001F6FB8" w:rsidRPr="00844C50" w:rsidRDefault="001F6FB8">
            <w:pPr>
              <w:rPr>
                <w:rFonts w:ascii="Tahoma" w:hAnsi="Tahoma" w:cs="Tahoma"/>
              </w:rPr>
            </w:pPr>
          </w:p>
        </w:tc>
        <w:tc>
          <w:tcPr>
            <w:tcW w:w="568" w:type="dxa"/>
            <w:vMerge/>
            <w:tcBorders>
              <w:top w:val="single" w:sz="4" w:space="0" w:color="000000"/>
              <w:left w:val="single" w:sz="4" w:space="0" w:color="000000"/>
              <w:bottom w:val="single" w:sz="4" w:space="0" w:color="000000"/>
            </w:tcBorders>
            <w:shd w:val="clear" w:color="auto" w:fill="auto"/>
            <w:vAlign w:val="center"/>
          </w:tcPr>
          <w:p w:rsidR="001F6FB8" w:rsidRPr="00844C50" w:rsidRDefault="001F6FB8">
            <w:pPr>
              <w:rPr>
                <w:rFonts w:ascii="Tahoma" w:hAnsi="Tahoma" w:cs="Tahoma"/>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Месяц, год</w:t>
            </w: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Месяц, год</w:t>
            </w: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Месяц, год</w:t>
            </w: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Месяц, год</w:t>
            </w:r>
          </w:p>
        </w:tc>
        <w:tc>
          <w:tcPr>
            <w:tcW w:w="28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Месяц, год</w:t>
            </w: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Месяц, год</w:t>
            </w:r>
          </w:p>
        </w:tc>
        <w:tc>
          <w:tcPr>
            <w:tcW w:w="463" w:type="dxa"/>
            <w:vMerge/>
            <w:tcBorders>
              <w:top w:val="single" w:sz="4" w:space="0" w:color="000000"/>
              <w:left w:val="single" w:sz="4" w:space="0" w:color="000000"/>
              <w:bottom w:val="single" w:sz="4" w:space="0" w:color="000000"/>
            </w:tcBorders>
            <w:shd w:val="clear" w:color="auto" w:fill="auto"/>
            <w:vAlign w:val="center"/>
          </w:tcPr>
          <w:p w:rsidR="001F6FB8" w:rsidRPr="00844C50" w:rsidRDefault="001F6FB8">
            <w:pPr>
              <w:rPr>
                <w:rFonts w:ascii="Tahoma" w:hAnsi="Tahoma" w:cs="Tahoma"/>
              </w:rPr>
            </w:pPr>
          </w:p>
        </w:tc>
        <w:tc>
          <w:tcPr>
            <w:tcW w:w="974" w:type="dxa"/>
            <w:vMerge/>
            <w:tcBorders>
              <w:top w:val="single" w:sz="4" w:space="0" w:color="000000"/>
              <w:left w:val="single" w:sz="4" w:space="0" w:color="000000"/>
              <w:bottom w:val="single" w:sz="4" w:space="0" w:color="000000"/>
            </w:tcBorders>
            <w:shd w:val="clear" w:color="auto" w:fill="auto"/>
            <w:vAlign w:val="center"/>
          </w:tcPr>
          <w:p w:rsidR="001F6FB8" w:rsidRPr="00844C50" w:rsidRDefault="001F6FB8">
            <w:pPr>
              <w:rPr>
                <w:rFonts w:ascii="Tahoma" w:hAnsi="Tahoma" w:cs="Tahoma"/>
              </w:rPr>
            </w:pPr>
          </w:p>
        </w:tc>
        <w:tc>
          <w:tcPr>
            <w:tcW w:w="230" w:type="dxa"/>
            <w:vMerge/>
            <w:tcBorders>
              <w:top w:val="single" w:sz="4" w:space="0" w:color="000000"/>
              <w:left w:val="single" w:sz="4" w:space="0" w:color="000000"/>
              <w:bottom w:val="single" w:sz="4" w:space="0" w:color="000000"/>
            </w:tcBorders>
            <w:shd w:val="clear" w:color="auto" w:fill="auto"/>
            <w:vAlign w:val="center"/>
          </w:tcPr>
          <w:p w:rsidR="001F6FB8" w:rsidRPr="00844C50" w:rsidRDefault="001F6FB8">
            <w:pPr>
              <w:rPr>
                <w:rFonts w:ascii="Tahoma" w:hAnsi="Tahoma" w:cs="Tahoma"/>
              </w:rPr>
            </w:pPr>
          </w:p>
        </w:tc>
        <w:tc>
          <w:tcPr>
            <w:tcW w:w="924" w:type="dxa"/>
            <w:gridSpan w:val="4"/>
            <w:vMerge/>
            <w:tcBorders>
              <w:top w:val="single" w:sz="4" w:space="0" w:color="000000"/>
              <w:left w:val="single" w:sz="4" w:space="0" w:color="000000"/>
              <w:right w:val="single" w:sz="4" w:space="0" w:color="000000"/>
            </w:tcBorders>
            <w:shd w:val="clear" w:color="auto" w:fill="auto"/>
            <w:vAlign w:val="center"/>
          </w:tcPr>
          <w:p w:rsidR="001F6FB8" w:rsidRPr="00844C50" w:rsidRDefault="001F6FB8">
            <w:pPr>
              <w:rPr>
                <w:rFonts w:ascii="Tahoma" w:hAnsi="Tahoma" w:cs="Tahoma"/>
              </w:rPr>
            </w:pPr>
          </w:p>
        </w:tc>
      </w:tr>
      <w:tr w:rsidR="001F6FB8" w:rsidRPr="00844C50">
        <w:tblPrEx>
          <w:tblCellMar>
            <w:top w:w="55" w:type="dxa"/>
            <w:left w:w="55" w:type="dxa"/>
            <w:bottom w:w="55" w:type="dxa"/>
            <w:right w:w="55" w:type="dxa"/>
          </w:tblCellMar>
        </w:tblPrEx>
        <w:trPr>
          <w:trHeight w:val="272"/>
        </w:trPr>
        <w:tc>
          <w:tcPr>
            <w:tcW w:w="130" w:type="dxa"/>
            <w:shd w:val="clear" w:color="auto" w:fill="auto"/>
          </w:tcPr>
          <w:p w:rsidR="001F6FB8" w:rsidRPr="00844C50" w:rsidRDefault="001F6FB8">
            <w:pPr>
              <w:pStyle w:val="af8"/>
              <w:snapToGrid w:val="0"/>
              <w:rPr>
                <w:rFonts w:ascii="Tahoma" w:hAnsi="Tahoma" w:cs="Tahoma"/>
              </w:rPr>
            </w:pPr>
          </w:p>
        </w:tc>
        <w:tc>
          <w:tcPr>
            <w:tcW w:w="26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1</w:t>
            </w:r>
          </w:p>
        </w:tc>
        <w:tc>
          <w:tcPr>
            <w:tcW w:w="39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1006" w:type="dxa"/>
            <w:tcBorders>
              <w:left w:val="single" w:sz="4" w:space="0" w:color="000000"/>
              <w:bottom w:val="single" w:sz="4" w:space="0" w:color="000000"/>
            </w:tcBorders>
            <w:shd w:val="clear" w:color="auto" w:fill="auto"/>
            <w:vAlign w:val="center"/>
          </w:tcPr>
          <w:p w:rsidR="001F6FB8" w:rsidRPr="00844C50" w:rsidRDefault="001F6FB8">
            <w:pPr>
              <w:snapToGrid w:val="0"/>
              <w:rPr>
                <w:rFonts w:ascii="Tahoma" w:hAnsi="Tahoma" w:cs="Tahoma"/>
                <w:sz w:val="16"/>
                <w:szCs w:val="16"/>
              </w:rPr>
            </w:pPr>
            <w:r w:rsidRPr="00844C50">
              <w:rPr>
                <w:rFonts w:ascii="Tahoma" w:hAnsi="Tahoma" w:cs="Tahoma"/>
                <w:sz w:val="16"/>
                <w:szCs w:val="16"/>
              </w:rPr>
              <w:t> </w:t>
            </w:r>
          </w:p>
        </w:tc>
        <w:tc>
          <w:tcPr>
            <w:tcW w:w="50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318" w:type="dxa"/>
            <w:gridSpan w:val="2"/>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9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67"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69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56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463"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74"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230"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2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r>
      <w:tr w:rsidR="001F6FB8" w:rsidRPr="00844C50">
        <w:tblPrEx>
          <w:tblCellMar>
            <w:top w:w="55" w:type="dxa"/>
            <w:left w:w="55" w:type="dxa"/>
            <w:bottom w:w="55" w:type="dxa"/>
            <w:right w:w="55" w:type="dxa"/>
          </w:tblCellMar>
        </w:tblPrEx>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2</w:t>
            </w:r>
          </w:p>
        </w:tc>
        <w:tc>
          <w:tcPr>
            <w:tcW w:w="39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1006" w:type="dxa"/>
            <w:tcBorders>
              <w:left w:val="single" w:sz="4" w:space="0" w:color="000000"/>
              <w:bottom w:val="single" w:sz="4" w:space="0" w:color="000000"/>
            </w:tcBorders>
            <w:shd w:val="clear" w:color="auto" w:fill="auto"/>
            <w:vAlign w:val="center"/>
          </w:tcPr>
          <w:p w:rsidR="001F6FB8" w:rsidRPr="00844C50" w:rsidRDefault="001F6FB8">
            <w:pPr>
              <w:snapToGrid w:val="0"/>
              <w:rPr>
                <w:rFonts w:ascii="Tahoma" w:hAnsi="Tahoma" w:cs="Tahoma"/>
                <w:sz w:val="16"/>
                <w:szCs w:val="16"/>
              </w:rPr>
            </w:pPr>
            <w:r w:rsidRPr="00844C50">
              <w:rPr>
                <w:rFonts w:ascii="Tahoma" w:hAnsi="Tahoma" w:cs="Tahoma"/>
                <w:sz w:val="16"/>
                <w:szCs w:val="16"/>
              </w:rPr>
              <w:t> </w:t>
            </w:r>
          </w:p>
        </w:tc>
        <w:tc>
          <w:tcPr>
            <w:tcW w:w="50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318" w:type="dxa"/>
            <w:gridSpan w:val="2"/>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9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67"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69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56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463"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74"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230"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2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r>
      <w:tr w:rsidR="001F6FB8" w:rsidRPr="00844C50">
        <w:tblPrEx>
          <w:tblCellMar>
            <w:top w:w="55" w:type="dxa"/>
            <w:left w:w="55" w:type="dxa"/>
            <w:bottom w:w="55" w:type="dxa"/>
            <w:right w:w="55" w:type="dxa"/>
          </w:tblCellMar>
        </w:tblPrEx>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3</w:t>
            </w:r>
          </w:p>
        </w:tc>
        <w:tc>
          <w:tcPr>
            <w:tcW w:w="39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1006" w:type="dxa"/>
            <w:tcBorders>
              <w:left w:val="single" w:sz="4" w:space="0" w:color="000000"/>
              <w:bottom w:val="single" w:sz="4" w:space="0" w:color="000000"/>
            </w:tcBorders>
            <w:shd w:val="clear" w:color="auto" w:fill="auto"/>
            <w:vAlign w:val="center"/>
          </w:tcPr>
          <w:p w:rsidR="001F6FB8" w:rsidRPr="00844C50" w:rsidRDefault="001F6FB8">
            <w:pPr>
              <w:snapToGrid w:val="0"/>
              <w:rPr>
                <w:rFonts w:ascii="Tahoma" w:hAnsi="Tahoma" w:cs="Tahoma"/>
                <w:sz w:val="16"/>
                <w:szCs w:val="16"/>
              </w:rPr>
            </w:pPr>
            <w:r w:rsidRPr="00844C50">
              <w:rPr>
                <w:rFonts w:ascii="Tahoma" w:hAnsi="Tahoma" w:cs="Tahoma"/>
                <w:sz w:val="16"/>
                <w:szCs w:val="16"/>
              </w:rPr>
              <w:t> </w:t>
            </w:r>
          </w:p>
        </w:tc>
        <w:tc>
          <w:tcPr>
            <w:tcW w:w="50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318" w:type="dxa"/>
            <w:gridSpan w:val="2"/>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9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67"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69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56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463"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74"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230"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24" w:type="dxa"/>
            <w:gridSpan w:val="4"/>
            <w:tcBorders>
              <w:left w:val="single" w:sz="4" w:space="0" w:color="000000"/>
              <w:bottom w:val="single" w:sz="4" w:space="0" w:color="000000"/>
              <w:right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r>
      <w:tr w:rsidR="001F6FB8" w:rsidRPr="00844C50">
        <w:tblPrEx>
          <w:tblCellMar>
            <w:top w:w="55" w:type="dxa"/>
            <w:left w:w="55" w:type="dxa"/>
            <w:bottom w:w="55" w:type="dxa"/>
            <w:right w:w="55" w:type="dxa"/>
          </w:tblCellMar>
        </w:tblPrEx>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664" w:type="dxa"/>
            <w:gridSpan w:val="2"/>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Итого:</w:t>
            </w:r>
          </w:p>
        </w:tc>
        <w:tc>
          <w:tcPr>
            <w:tcW w:w="4490" w:type="dxa"/>
            <w:gridSpan w:val="7"/>
            <w:tcBorders>
              <w:top w:val="single" w:sz="4" w:space="0" w:color="000000"/>
              <w:left w:val="single" w:sz="4" w:space="0" w:color="000000"/>
              <w:bottom w:val="single" w:sz="4" w:space="0" w:color="000000"/>
            </w:tcBorders>
            <w:shd w:val="clear" w:color="auto" w:fill="auto"/>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568"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6"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285"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p>
        </w:tc>
        <w:tc>
          <w:tcPr>
            <w:tcW w:w="463"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74"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230" w:type="dxa"/>
            <w:tcBorders>
              <w:left w:val="single" w:sz="4" w:space="0" w:color="000000"/>
              <w:bottom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c>
          <w:tcPr>
            <w:tcW w:w="924" w:type="dxa"/>
            <w:gridSpan w:val="4"/>
            <w:tcBorders>
              <w:left w:val="single" w:sz="4" w:space="0" w:color="000000"/>
              <w:bottom w:val="single" w:sz="4" w:space="0" w:color="000000"/>
              <w:right w:val="single" w:sz="4" w:space="0" w:color="000000"/>
            </w:tcBorders>
            <w:shd w:val="clear" w:color="auto" w:fill="auto"/>
            <w:vAlign w:val="center"/>
          </w:tcPr>
          <w:p w:rsidR="001F6FB8" w:rsidRPr="00844C50" w:rsidRDefault="001F6FB8">
            <w:pPr>
              <w:snapToGrid w:val="0"/>
              <w:jc w:val="center"/>
              <w:rPr>
                <w:rFonts w:ascii="Tahoma" w:hAnsi="Tahoma" w:cs="Tahoma"/>
                <w:sz w:val="16"/>
                <w:szCs w:val="16"/>
              </w:rPr>
            </w:pPr>
            <w:r w:rsidRPr="00844C50">
              <w:rPr>
                <w:rFonts w:ascii="Tahoma" w:hAnsi="Tahoma" w:cs="Tahoma"/>
                <w:sz w:val="16"/>
                <w:szCs w:val="16"/>
              </w:rPr>
              <w:t> </w:t>
            </w: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16"/>
                <w:szCs w:val="16"/>
              </w:rPr>
            </w:pPr>
          </w:p>
        </w:tc>
        <w:tc>
          <w:tcPr>
            <w:tcW w:w="398" w:type="dxa"/>
            <w:shd w:val="clear" w:color="auto" w:fill="auto"/>
            <w:vAlign w:val="bottom"/>
          </w:tcPr>
          <w:p w:rsidR="001F6FB8" w:rsidRPr="00844C50" w:rsidRDefault="001F6FB8">
            <w:pPr>
              <w:snapToGrid w:val="0"/>
              <w:rPr>
                <w:rFonts w:ascii="Tahoma" w:hAnsi="Tahoma" w:cs="Tahoma"/>
                <w:sz w:val="16"/>
                <w:szCs w:val="16"/>
              </w:rPr>
            </w:pPr>
          </w:p>
        </w:tc>
        <w:tc>
          <w:tcPr>
            <w:tcW w:w="1006" w:type="dxa"/>
            <w:shd w:val="clear" w:color="auto" w:fill="auto"/>
            <w:vAlign w:val="bottom"/>
          </w:tcPr>
          <w:p w:rsidR="001F6FB8" w:rsidRPr="00844C50" w:rsidRDefault="001F6FB8">
            <w:pPr>
              <w:snapToGrid w:val="0"/>
              <w:jc w:val="center"/>
              <w:rPr>
                <w:rFonts w:ascii="Tahoma" w:hAnsi="Tahoma" w:cs="Tahoma"/>
                <w:sz w:val="16"/>
                <w:szCs w:val="16"/>
              </w:rPr>
            </w:pPr>
          </w:p>
        </w:tc>
        <w:tc>
          <w:tcPr>
            <w:tcW w:w="505" w:type="dxa"/>
            <w:shd w:val="clear" w:color="auto" w:fill="auto"/>
            <w:vAlign w:val="bottom"/>
          </w:tcPr>
          <w:p w:rsidR="001F6FB8" w:rsidRPr="00844C50" w:rsidRDefault="001F6FB8">
            <w:pPr>
              <w:snapToGrid w:val="0"/>
              <w:jc w:val="center"/>
              <w:rPr>
                <w:rFonts w:ascii="Tahoma" w:hAnsi="Tahoma" w:cs="Tahoma"/>
                <w:sz w:val="16"/>
                <w:szCs w:val="16"/>
              </w:rPr>
            </w:pPr>
          </w:p>
        </w:tc>
        <w:tc>
          <w:tcPr>
            <w:tcW w:w="318" w:type="dxa"/>
            <w:gridSpan w:val="2"/>
            <w:shd w:val="clear" w:color="auto" w:fill="auto"/>
            <w:vAlign w:val="bottom"/>
          </w:tcPr>
          <w:p w:rsidR="001F6FB8" w:rsidRPr="00844C50" w:rsidRDefault="001F6FB8">
            <w:pPr>
              <w:snapToGrid w:val="0"/>
              <w:jc w:val="center"/>
              <w:rPr>
                <w:rFonts w:ascii="Tahoma" w:hAnsi="Tahoma" w:cs="Tahoma"/>
                <w:sz w:val="16"/>
                <w:szCs w:val="16"/>
              </w:rPr>
            </w:pPr>
          </w:p>
        </w:tc>
        <w:tc>
          <w:tcPr>
            <w:tcW w:w="996" w:type="dxa"/>
            <w:shd w:val="clear" w:color="auto" w:fill="auto"/>
            <w:vAlign w:val="bottom"/>
          </w:tcPr>
          <w:p w:rsidR="001F6FB8" w:rsidRPr="00844C50" w:rsidRDefault="001F6FB8">
            <w:pPr>
              <w:snapToGrid w:val="0"/>
              <w:jc w:val="center"/>
              <w:rPr>
                <w:rFonts w:ascii="Tahoma" w:hAnsi="Tahoma" w:cs="Tahoma"/>
                <w:sz w:val="16"/>
                <w:szCs w:val="16"/>
              </w:rPr>
            </w:pPr>
          </w:p>
        </w:tc>
        <w:tc>
          <w:tcPr>
            <w:tcW w:w="967" w:type="dxa"/>
            <w:shd w:val="clear" w:color="auto" w:fill="auto"/>
            <w:vAlign w:val="bottom"/>
          </w:tcPr>
          <w:p w:rsidR="001F6FB8" w:rsidRPr="00844C50" w:rsidRDefault="001F6FB8">
            <w:pPr>
              <w:snapToGrid w:val="0"/>
              <w:jc w:val="center"/>
              <w:rPr>
                <w:rFonts w:ascii="Tahoma" w:hAnsi="Tahoma" w:cs="Tahoma"/>
                <w:sz w:val="16"/>
                <w:szCs w:val="16"/>
              </w:rPr>
            </w:pPr>
          </w:p>
        </w:tc>
        <w:tc>
          <w:tcPr>
            <w:tcW w:w="698" w:type="dxa"/>
            <w:shd w:val="clear" w:color="auto" w:fill="auto"/>
            <w:vAlign w:val="bottom"/>
          </w:tcPr>
          <w:p w:rsidR="001F6FB8" w:rsidRPr="00844C50" w:rsidRDefault="001F6FB8">
            <w:pPr>
              <w:snapToGrid w:val="0"/>
              <w:jc w:val="center"/>
              <w:rPr>
                <w:rFonts w:ascii="Tahoma" w:hAnsi="Tahoma" w:cs="Tahoma"/>
                <w:sz w:val="16"/>
                <w:szCs w:val="16"/>
              </w:rPr>
            </w:pPr>
          </w:p>
        </w:tc>
        <w:tc>
          <w:tcPr>
            <w:tcW w:w="568" w:type="dxa"/>
            <w:shd w:val="clear" w:color="auto" w:fill="auto"/>
            <w:vAlign w:val="bottom"/>
          </w:tcPr>
          <w:p w:rsidR="001F6FB8" w:rsidRPr="00844C50" w:rsidRDefault="001F6FB8">
            <w:pPr>
              <w:snapToGrid w:val="0"/>
              <w:jc w:val="center"/>
              <w:rPr>
                <w:rFonts w:ascii="Tahoma" w:hAnsi="Tahoma" w:cs="Tahoma"/>
                <w:sz w:val="16"/>
                <w:szCs w:val="16"/>
              </w:rPr>
            </w:pPr>
          </w:p>
        </w:tc>
        <w:tc>
          <w:tcPr>
            <w:tcW w:w="285" w:type="dxa"/>
            <w:shd w:val="clear" w:color="auto" w:fill="auto"/>
            <w:vAlign w:val="bottom"/>
          </w:tcPr>
          <w:p w:rsidR="001F6FB8" w:rsidRPr="00844C50" w:rsidRDefault="001F6FB8">
            <w:pPr>
              <w:snapToGrid w:val="0"/>
              <w:jc w:val="center"/>
              <w:rPr>
                <w:rFonts w:ascii="Tahoma" w:hAnsi="Tahoma" w:cs="Tahoma"/>
                <w:sz w:val="16"/>
                <w:szCs w:val="16"/>
              </w:rPr>
            </w:pPr>
          </w:p>
        </w:tc>
        <w:tc>
          <w:tcPr>
            <w:tcW w:w="285" w:type="dxa"/>
            <w:shd w:val="clear" w:color="auto" w:fill="auto"/>
            <w:vAlign w:val="bottom"/>
          </w:tcPr>
          <w:p w:rsidR="001F6FB8" w:rsidRPr="00844C50" w:rsidRDefault="001F6FB8">
            <w:pPr>
              <w:snapToGrid w:val="0"/>
              <w:jc w:val="center"/>
              <w:rPr>
                <w:rFonts w:ascii="Tahoma" w:hAnsi="Tahoma" w:cs="Tahoma"/>
                <w:sz w:val="16"/>
                <w:szCs w:val="16"/>
              </w:rPr>
            </w:pPr>
          </w:p>
        </w:tc>
        <w:tc>
          <w:tcPr>
            <w:tcW w:w="285" w:type="dxa"/>
            <w:shd w:val="clear" w:color="auto" w:fill="auto"/>
            <w:vAlign w:val="bottom"/>
          </w:tcPr>
          <w:p w:rsidR="001F6FB8" w:rsidRPr="00844C50" w:rsidRDefault="001F6FB8">
            <w:pPr>
              <w:snapToGrid w:val="0"/>
              <w:jc w:val="center"/>
              <w:rPr>
                <w:rFonts w:ascii="Tahoma" w:hAnsi="Tahoma" w:cs="Tahoma"/>
                <w:sz w:val="16"/>
                <w:szCs w:val="16"/>
              </w:rPr>
            </w:pPr>
          </w:p>
        </w:tc>
        <w:tc>
          <w:tcPr>
            <w:tcW w:w="285" w:type="dxa"/>
            <w:shd w:val="clear" w:color="auto" w:fill="auto"/>
            <w:vAlign w:val="bottom"/>
          </w:tcPr>
          <w:p w:rsidR="001F6FB8" w:rsidRPr="00844C50" w:rsidRDefault="001F6FB8">
            <w:pPr>
              <w:snapToGrid w:val="0"/>
              <w:jc w:val="center"/>
              <w:rPr>
                <w:rFonts w:ascii="Tahoma" w:hAnsi="Tahoma" w:cs="Tahoma"/>
                <w:sz w:val="16"/>
                <w:szCs w:val="16"/>
              </w:rPr>
            </w:pPr>
          </w:p>
        </w:tc>
        <w:tc>
          <w:tcPr>
            <w:tcW w:w="286" w:type="dxa"/>
            <w:shd w:val="clear" w:color="auto" w:fill="auto"/>
            <w:vAlign w:val="bottom"/>
          </w:tcPr>
          <w:p w:rsidR="001F6FB8" w:rsidRPr="00844C50" w:rsidRDefault="001F6FB8">
            <w:pPr>
              <w:snapToGrid w:val="0"/>
              <w:jc w:val="center"/>
              <w:rPr>
                <w:rFonts w:ascii="Tahoma" w:hAnsi="Tahoma" w:cs="Tahoma"/>
                <w:sz w:val="16"/>
                <w:szCs w:val="16"/>
              </w:rPr>
            </w:pPr>
          </w:p>
        </w:tc>
        <w:tc>
          <w:tcPr>
            <w:tcW w:w="285" w:type="dxa"/>
            <w:shd w:val="clear" w:color="auto" w:fill="auto"/>
            <w:vAlign w:val="bottom"/>
          </w:tcPr>
          <w:p w:rsidR="001F6FB8" w:rsidRPr="00844C50" w:rsidRDefault="001F6FB8">
            <w:pPr>
              <w:snapToGrid w:val="0"/>
              <w:jc w:val="center"/>
              <w:rPr>
                <w:rFonts w:ascii="Tahoma" w:hAnsi="Tahoma" w:cs="Tahoma"/>
                <w:sz w:val="16"/>
                <w:szCs w:val="16"/>
              </w:rPr>
            </w:pPr>
          </w:p>
        </w:tc>
        <w:tc>
          <w:tcPr>
            <w:tcW w:w="463" w:type="dxa"/>
            <w:shd w:val="clear" w:color="auto" w:fill="auto"/>
            <w:vAlign w:val="bottom"/>
          </w:tcPr>
          <w:p w:rsidR="001F6FB8" w:rsidRPr="00844C50" w:rsidRDefault="001F6FB8">
            <w:pPr>
              <w:snapToGrid w:val="0"/>
              <w:jc w:val="center"/>
              <w:rPr>
                <w:rFonts w:ascii="Tahoma" w:hAnsi="Tahoma" w:cs="Tahoma"/>
                <w:sz w:val="16"/>
                <w:szCs w:val="16"/>
              </w:rPr>
            </w:pPr>
          </w:p>
        </w:tc>
        <w:tc>
          <w:tcPr>
            <w:tcW w:w="974" w:type="dxa"/>
            <w:shd w:val="clear" w:color="auto" w:fill="auto"/>
            <w:vAlign w:val="bottom"/>
          </w:tcPr>
          <w:p w:rsidR="001F6FB8" w:rsidRPr="00844C50" w:rsidRDefault="001F6FB8">
            <w:pPr>
              <w:snapToGrid w:val="0"/>
              <w:jc w:val="center"/>
              <w:rPr>
                <w:rFonts w:ascii="Tahoma" w:hAnsi="Tahoma" w:cs="Tahoma"/>
                <w:sz w:val="16"/>
                <w:szCs w:val="16"/>
              </w:rPr>
            </w:pPr>
          </w:p>
        </w:tc>
        <w:tc>
          <w:tcPr>
            <w:tcW w:w="230" w:type="dxa"/>
            <w:shd w:val="clear" w:color="auto" w:fill="auto"/>
            <w:vAlign w:val="bottom"/>
          </w:tcPr>
          <w:p w:rsidR="001F6FB8" w:rsidRPr="00844C50" w:rsidRDefault="001F6FB8">
            <w:pPr>
              <w:snapToGrid w:val="0"/>
              <w:jc w:val="center"/>
              <w:rPr>
                <w:rFonts w:ascii="Tahoma" w:hAnsi="Tahoma" w:cs="Tahoma"/>
                <w:sz w:val="16"/>
                <w:szCs w:val="16"/>
              </w:rPr>
            </w:pPr>
          </w:p>
        </w:tc>
        <w:tc>
          <w:tcPr>
            <w:tcW w:w="786" w:type="dxa"/>
            <w:shd w:val="clear" w:color="auto" w:fill="auto"/>
            <w:vAlign w:val="bottom"/>
          </w:tcPr>
          <w:p w:rsidR="001F6FB8" w:rsidRPr="00844C50" w:rsidRDefault="001F6FB8">
            <w:pPr>
              <w:snapToGrid w:val="0"/>
              <w:jc w:val="center"/>
              <w:rPr>
                <w:rFonts w:ascii="Tahoma" w:hAnsi="Tahoma" w:cs="Tahoma"/>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blPrEx>
          <w:tblCellMar>
            <w:left w:w="108" w:type="dxa"/>
            <w:right w:w="108" w:type="dxa"/>
          </w:tblCellMar>
        </w:tblPrEx>
        <w:trPr>
          <w:trHeight w:val="732"/>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2. Базис поставки Товара</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 </w:t>
            </w:r>
          </w:p>
        </w:tc>
      </w:tr>
      <w:tr w:rsidR="001F6FB8" w:rsidRPr="00844C50">
        <w:tblPrEx>
          <w:tblCellMar>
            <w:left w:w="108" w:type="dxa"/>
            <w:right w:w="108" w:type="dxa"/>
          </w:tblCellMar>
        </w:tblPrEx>
        <w:trPr>
          <w:trHeight w:val="405"/>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3. Сроки поставки</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1F6FB8" w:rsidRPr="00844C50">
        <w:tblPrEx>
          <w:tblCellMar>
            <w:left w:w="108" w:type="dxa"/>
            <w:right w:w="108" w:type="dxa"/>
          </w:tblCellMar>
        </w:tblPrEx>
        <w:trPr>
          <w:trHeight w:val="437"/>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 xml:space="preserve"> 4. Условия о транспортных и прочих расходах</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Расходы по перевозке, а также прочие расходы включены в цену Товара и возмещению не подлежат. </w:t>
            </w:r>
          </w:p>
        </w:tc>
      </w:tr>
      <w:tr w:rsidR="001F6FB8" w:rsidRPr="00844C50">
        <w:tblPrEx>
          <w:tblCellMar>
            <w:left w:w="108" w:type="dxa"/>
            <w:right w:w="108" w:type="dxa"/>
          </w:tblCellMar>
        </w:tblPrEx>
        <w:trPr>
          <w:trHeight w:val="401"/>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5. Транспортировка Товара</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1F6FB8" w:rsidRPr="00844C50">
        <w:tblPrEx>
          <w:tblCellMar>
            <w:left w:w="108" w:type="dxa"/>
            <w:right w:w="108" w:type="dxa"/>
          </w:tblCellMar>
        </w:tblPrEx>
        <w:trPr>
          <w:trHeight w:val="855"/>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6. Условия оплаты</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В течение 20 банковских дней с даты поступления Товара и предоставления Поставщиком оригинала счета-фактуры, оригинала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w:t>
            </w:r>
          </w:p>
        </w:tc>
      </w:tr>
      <w:tr w:rsidR="001F6FB8" w:rsidRPr="00844C50">
        <w:tblPrEx>
          <w:tblCellMar>
            <w:left w:w="108" w:type="dxa"/>
            <w:right w:w="108" w:type="dxa"/>
          </w:tblCellMar>
        </w:tblPrEx>
        <w:trPr>
          <w:trHeight w:val="193"/>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7. Форма расчетов</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Перечисление денежных средств на р/с Поставщика.</w:t>
            </w:r>
          </w:p>
        </w:tc>
      </w:tr>
      <w:tr w:rsidR="001F6FB8" w:rsidRPr="00844C50">
        <w:tblPrEx>
          <w:tblCellMar>
            <w:left w:w="108" w:type="dxa"/>
            <w:right w:w="108" w:type="dxa"/>
          </w:tblCellMar>
        </w:tblPrEx>
        <w:trPr>
          <w:trHeight w:val="282"/>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8.  Риск случайной гибели, переход права собственности</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1F6FB8" w:rsidRPr="00844C50">
        <w:tblPrEx>
          <w:tblCellMar>
            <w:left w:w="108" w:type="dxa"/>
            <w:right w:w="108" w:type="dxa"/>
          </w:tblCellMar>
        </w:tblPrEx>
        <w:trPr>
          <w:trHeight w:val="1155"/>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9. Документация</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844C50">
              <w:rPr>
                <w:rFonts w:ascii="Tahoma" w:hAnsi="Tahoma" w:cs="Tahoma"/>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1F6FB8" w:rsidRPr="00844C50">
        <w:tblPrEx>
          <w:tblCellMar>
            <w:left w:w="108" w:type="dxa"/>
            <w:right w:w="108" w:type="dxa"/>
          </w:tblCellMar>
        </w:tblPrEx>
        <w:trPr>
          <w:trHeight w:val="3675"/>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lastRenderedPageBreak/>
              <w:t>10. Опцион Покупателя</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Покупатель имеет право изменить общее количество поставляемого Товара в пределах согласованного Опциона. </w:t>
            </w:r>
            <w:r w:rsidRPr="00844C50">
              <w:rPr>
                <w:rFonts w:ascii="Tahoma" w:hAnsi="Tahoma" w:cs="Tahoma"/>
                <w:sz w:val="16"/>
                <w:szCs w:val="16"/>
              </w:rPr>
              <w:br/>
              <w:t>Опцион Покупателя в сторону увеличения/уменьшения: 50 % от общего количества Товара, согласованного в настоящем Приложении в стоимостном выражении.</w:t>
            </w:r>
            <w:r w:rsidRPr="00844C50">
              <w:rPr>
                <w:rFonts w:ascii="Tahoma" w:hAnsi="Tahoma" w:cs="Tahoma"/>
                <w:sz w:val="16"/>
                <w:szCs w:val="16"/>
              </w:rPr>
              <w:br/>
              <w:t>Под Опционом понимается право Покупателя увеличить (+) / уменьшить (-) количество поставляемого Товара в пределах согласованного количества без изменения остальных согласованных условий, в том числе без изменения цен, согласованных в настоящем Приложении.</w:t>
            </w:r>
            <w:r w:rsidRPr="00844C50">
              <w:rPr>
                <w:rFonts w:ascii="Tahoma" w:hAnsi="Tahoma" w:cs="Tahoma"/>
                <w:sz w:val="16"/>
                <w:szCs w:val="16"/>
              </w:rPr>
              <w:br/>
              <w:t>Данное условие об опционе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Pr="00844C50">
              <w:rPr>
                <w:rFonts w:ascii="Tahoma" w:hAnsi="Tahoma" w:cs="Tahoma"/>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Pr="00844C50">
              <w:rPr>
                <w:rFonts w:ascii="Tahoma" w:hAnsi="Tahoma" w:cs="Tahoma"/>
                <w:sz w:val="16"/>
                <w:szCs w:val="16"/>
              </w:rPr>
              <w:br/>
              <w:t xml:space="preserve">При использовании опциона, Покупатель обязан заблаговременно сообщить об этом Поставщику,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60 дней до начала периода поставки. </w:t>
            </w:r>
            <w:r w:rsidRPr="00844C50">
              <w:rPr>
                <w:rFonts w:ascii="Tahoma" w:hAnsi="Tahoma" w:cs="Tahoma"/>
                <w:sz w:val="16"/>
                <w:szCs w:val="16"/>
              </w:rPr>
              <w:br/>
              <w:t>С момента получения уведомления Покупателя об использовании опциона в сторону уменьшения обязательства Поставщика по поставке Товара, указанного в соответствующем</w:t>
            </w:r>
            <w:r w:rsidRPr="00844C50">
              <w:rPr>
                <w:rFonts w:ascii="Tahoma" w:hAnsi="Tahoma" w:cs="Tahoma"/>
                <w:sz w:val="16"/>
                <w:szCs w:val="16"/>
              </w:rPr>
              <w:br/>
              <w:t xml:space="preserve"> уведомлении, прекращаются.</w:t>
            </w:r>
            <w:r w:rsidRPr="00844C50">
              <w:rPr>
                <w:rFonts w:ascii="Tahoma" w:hAnsi="Tahoma" w:cs="Tahoma"/>
                <w:sz w:val="16"/>
                <w:szCs w:val="16"/>
              </w:rPr>
              <w:br/>
              <w:t xml:space="preserve">В заявке на использование опциона Покупателя в сторону увеличения должно быть указано: наименование Товара; количество дополнительно поставляемого Товара; </w:t>
            </w:r>
            <w:r w:rsidRPr="00844C50">
              <w:rPr>
                <w:rFonts w:ascii="Tahoma" w:hAnsi="Tahoma" w:cs="Tahoma"/>
                <w:sz w:val="16"/>
                <w:szCs w:val="16"/>
              </w:rPr>
              <w:br/>
              <w:t>срок поставки; наименование грузополучателя.</w:t>
            </w:r>
            <w:r w:rsidRPr="00844C50">
              <w:rPr>
                <w:rFonts w:ascii="Tahoma" w:hAnsi="Tahoma" w:cs="Tahoma"/>
                <w:sz w:val="16"/>
                <w:szCs w:val="16"/>
              </w:rPr>
              <w:br/>
              <w:t>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w:t>
            </w:r>
            <w:r w:rsidRPr="00844C50">
              <w:rPr>
                <w:rFonts w:ascii="Tahoma" w:hAnsi="Tahoma" w:cs="Tahoma"/>
                <w:sz w:val="16"/>
                <w:szCs w:val="16"/>
              </w:rPr>
              <w:br/>
              <w:t xml:space="preserve"> отказаться от поставки заявленного Покупателем дополнительного количества Товара по ценам, определенным в настоящем приложении.</w:t>
            </w:r>
          </w:p>
        </w:tc>
      </w:tr>
      <w:tr w:rsidR="001F6FB8" w:rsidRPr="00844C50">
        <w:tblPrEx>
          <w:tblCellMar>
            <w:left w:w="108" w:type="dxa"/>
            <w:right w:w="108" w:type="dxa"/>
          </w:tblCellMar>
        </w:tblPrEx>
        <w:trPr>
          <w:trHeight w:val="976"/>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11. Условие о комплектности</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 -Товар должен поставляться комплектом.</w:t>
            </w:r>
            <w:r w:rsidRPr="00844C50">
              <w:rPr>
                <w:rFonts w:ascii="Tahoma" w:hAnsi="Tahoma" w:cs="Tahoma"/>
                <w:sz w:val="16"/>
                <w:szCs w:val="16"/>
              </w:rPr>
              <w:br/>
              <w:t>- Приёмка Товара осуществляется только в отношении комплекта.</w:t>
            </w:r>
            <w:r w:rsidRPr="00844C50">
              <w:rPr>
                <w:rFonts w:ascii="Tahoma" w:hAnsi="Tahoma" w:cs="Tahoma"/>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1F6FB8" w:rsidRPr="00844C50">
        <w:tblPrEx>
          <w:tblCellMar>
            <w:left w:w="108" w:type="dxa"/>
            <w:right w:w="108" w:type="dxa"/>
          </w:tblCellMar>
        </w:tblPrEx>
        <w:trPr>
          <w:trHeight w:val="707"/>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12. Условие о сборке</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1F6FB8" w:rsidRPr="00844C50" w:rsidRDefault="001F6FB8">
            <w:pPr>
              <w:snapToGrid w:val="0"/>
              <w:rPr>
                <w:rFonts w:ascii="Tahoma" w:hAnsi="Tahoma" w:cs="Tahoma"/>
                <w:sz w:val="16"/>
                <w:szCs w:val="16"/>
              </w:rPr>
            </w:pPr>
            <w:r w:rsidRPr="00844C50">
              <w:rPr>
                <w:rFonts w:ascii="Tahoma" w:hAnsi="Tahoma" w:cs="Tahoma"/>
                <w:sz w:val="16"/>
                <w:szCs w:val="16"/>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1F6FB8" w:rsidRPr="00844C50">
        <w:tblPrEx>
          <w:tblCellMar>
            <w:left w:w="108" w:type="dxa"/>
            <w:right w:w="108" w:type="dxa"/>
          </w:tblCellMar>
        </w:tblPrEx>
        <w:trPr>
          <w:trHeight w:val="235"/>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13. Замена бракованного Товара</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Поставщик обязан заменить некачественный Товар в течение 20 рабочих дней с момента получения акта. </w:t>
            </w:r>
          </w:p>
        </w:tc>
      </w:tr>
      <w:tr w:rsidR="001F6FB8" w:rsidRPr="00844C50">
        <w:tblPrEx>
          <w:tblCellMar>
            <w:left w:w="108" w:type="dxa"/>
            <w:right w:w="108" w:type="dxa"/>
          </w:tblCellMar>
        </w:tblPrEx>
        <w:trPr>
          <w:trHeight w:val="781"/>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14.Ответственность Сторон</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w:t>
            </w:r>
          </w:p>
        </w:tc>
      </w:tr>
      <w:tr w:rsidR="001F6FB8" w:rsidRPr="00844C50">
        <w:tblPrEx>
          <w:tblCellMar>
            <w:left w:w="108" w:type="dxa"/>
            <w:right w:w="108" w:type="dxa"/>
          </w:tblCellMar>
        </w:tblPrEx>
        <w:trPr>
          <w:trHeight w:val="706"/>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15. Расторжение Договора</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 xml:space="preserve">Покупатель имеет право на одностороннее расторжение договора поставки в следующих случаях: </w:t>
            </w:r>
            <w:r w:rsidRPr="00844C50">
              <w:rPr>
                <w:rFonts w:ascii="Tahoma" w:hAnsi="Tahoma" w:cs="Tahoma"/>
                <w:sz w:val="16"/>
                <w:szCs w:val="16"/>
              </w:rPr>
              <w:br/>
              <w:t>- неоднократного нарушения сроков поставки Товара, указанных в настоящем Приложении;</w:t>
            </w:r>
            <w:r w:rsidRPr="00844C50">
              <w:rPr>
                <w:rFonts w:ascii="Tahoma" w:hAnsi="Tahoma" w:cs="Tahoma"/>
                <w:sz w:val="16"/>
                <w:szCs w:val="16"/>
              </w:rPr>
              <w:br/>
              <w:t>- нарушения сроков замены бракованного Товара, согласованных п. 13 настоящего Приложения, которое Стороны рассматривают как неоднократное нарушение сроков поставки Товара.</w:t>
            </w:r>
          </w:p>
        </w:tc>
      </w:tr>
      <w:tr w:rsidR="001F6FB8" w:rsidRPr="00844C50">
        <w:tblPrEx>
          <w:tblCellMar>
            <w:left w:w="108" w:type="dxa"/>
            <w:right w:w="108" w:type="dxa"/>
          </w:tblCellMar>
        </w:tblPrEx>
        <w:trPr>
          <w:trHeight w:val="1437"/>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16. Упаковка и маркировка</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1F6FB8" w:rsidRPr="00844C50" w:rsidRDefault="001F6FB8">
            <w:pPr>
              <w:snapToGrid w:val="0"/>
              <w:rPr>
                <w:rFonts w:ascii="Tahoma" w:hAnsi="Tahoma" w:cs="Tahoma"/>
                <w:sz w:val="16"/>
                <w:szCs w:val="16"/>
              </w:rPr>
            </w:pPr>
            <w:r w:rsidRPr="00844C50">
              <w:rPr>
                <w:rFonts w:ascii="Tahoma" w:hAnsi="Tahoma" w:cs="Tahoma"/>
                <w:sz w:val="16"/>
                <w:szCs w:val="16"/>
              </w:rPr>
              <w:b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844C50">
              <w:rPr>
                <w:rFonts w:ascii="Tahoma" w:hAnsi="Tahoma" w:cs="Tahoma"/>
                <w:sz w:val="16"/>
                <w:szCs w:val="16"/>
              </w:rPr>
              <w:br/>
              <w:t>Поставщик несет ответственность перед Покупателем за повреждение или порчу груза вследствие ненадлежащей упаковки.</w:t>
            </w:r>
            <w:r w:rsidRPr="00844C50">
              <w:rPr>
                <w:rFonts w:ascii="Tahoma" w:hAnsi="Tahoma" w:cs="Tahoma"/>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844C50">
              <w:rPr>
                <w:rFonts w:ascii="Tahoma" w:hAnsi="Tahoma" w:cs="Tahoma"/>
                <w:sz w:val="16"/>
                <w:szCs w:val="16"/>
              </w:rPr>
              <w:br/>
              <w:t>Места требующие специального обращения должны иметь дополнительную маркировку: "Осторожно", "Верх", "Не кантовать"</w:t>
            </w:r>
            <w:r w:rsidRPr="00844C50">
              <w:rPr>
                <w:rFonts w:ascii="Tahoma" w:hAnsi="Tahoma" w:cs="Tahoma"/>
                <w:sz w:val="16"/>
                <w:szCs w:val="16"/>
              </w:rPr>
              <w:br/>
              <w:t>Поставщик обязан на каждое место составить подробный упаковочный лист.</w:t>
            </w:r>
            <w:r w:rsidRPr="00844C50">
              <w:rPr>
                <w:rFonts w:ascii="Tahoma" w:hAnsi="Tahoma" w:cs="Tahoma"/>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1F6FB8" w:rsidRPr="00844C50">
        <w:tblPrEx>
          <w:tblCellMar>
            <w:left w:w="108" w:type="dxa"/>
            <w:right w:w="108" w:type="dxa"/>
          </w:tblCellMar>
        </w:tblPrEx>
        <w:trPr>
          <w:trHeight w:val="982"/>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17. Доп. требования к качеству</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Товар должен строго соответствовать ГОСТам, ТУ и опросным листам.</w:t>
            </w:r>
            <w:r w:rsidRPr="00844C50">
              <w:rPr>
                <w:rFonts w:ascii="Tahoma" w:hAnsi="Tahoma" w:cs="Tahoma"/>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844C50">
              <w:rPr>
                <w:rFonts w:ascii="Tahoma" w:hAnsi="Tahoma" w:cs="Tahoma"/>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1F6FB8" w:rsidRPr="00844C50">
        <w:tblPrEx>
          <w:tblCellMar>
            <w:left w:w="108" w:type="dxa"/>
            <w:right w:w="108" w:type="dxa"/>
          </w:tblCellMar>
        </w:tblPrEx>
        <w:trPr>
          <w:trHeight w:val="1406"/>
        </w:trPr>
        <w:tc>
          <w:tcPr>
            <w:tcW w:w="2359" w:type="dxa"/>
            <w:gridSpan w:val="6"/>
            <w:tcBorders>
              <w:top w:val="single" w:sz="4" w:space="0" w:color="000000"/>
              <w:left w:val="single" w:sz="4" w:space="0" w:color="000000"/>
              <w:bottom w:val="single" w:sz="4" w:space="0" w:color="000000"/>
            </w:tcBorders>
            <w:shd w:val="clear" w:color="auto" w:fill="auto"/>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lastRenderedPageBreak/>
              <w:t>18. Особые условия</w:t>
            </w:r>
          </w:p>
        </w:tc>
        <w:tc>
          <w:tcPr>
            <w:tcW w:w="7795" w:type="dxa"/>
            <w:gridSpan w:val="18"/>
            <w:tcBorders>
              <w:top w:val="single" w:sz="4" w:space="0" w:color="000000"/>
              <w:left w:val="single" w:sz="4" w:space="0" w:color="000000"/>
              <w:bottom w:val="single" w:sz="4" w:space="0" w:color="000000"/>
              <w:right w:val="single" w:sz="4" w:space="0" w:color="000000"/>
            </w:tcBorders>
            <w:shd w:val="clear" w:color="auto" w:fill="auto"/>
          </w:tcPr>
          <w:p w:rsidR="001F6FB8" w:rsidRPr="00844C50" w:rsidRDefault="001F6FB8">
            <w:pPr>
              <w:snapToGrid w:val="0"/>
              <w:rPr>
                <w:rFonts w:ascii="Tahoma" w:hAnsi="Tahoma" w:cs="Tahoma"/>
                <w:sz w:val="16"/>
                <w:szCs w:val="16"/>
              </w:rPr>
            </w:pPr>
            <w:r w:rsidRPr="00844C50">
              <w:rPr>
                <w:rFonts w:ascii="Tahoma" w:hAnsi="Tahoma" w:cs="Tahoma"/>
                <w:sz w:val="16"/>
                <w:szCs w:val="16"/>
              </w:rPr>
              <w:t>Товар поставляется новый, не бывший в употреблении.</w:t>
            </w:r>
            <w:r w:rsidRPr="00844C50">
              <w:rPr>
                <w:rFonts w:ascii="Tahoma" w:hAnsi="Tahoma" w:cs="Tahoma"/>
                <w:sz w:val="16"/>
                <w:szCs w:val="16"/>
              </w:rPr>
              <w:br/>
              <w:t>Дата изготовления Товара  - не ранее 1 квартала 2015 г.</w:t>
            </w:r>
            <w:r w:rsidRPr="00844C50">
              <w:rPr>
                <w:rFonts w:ascii="Tahoma" w:hAnsi="Tahoma" w:cs="Tahoma"/>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844C50">
              <w:rPr>
                <w:rFonts w:ascii="Tahoma" w:hAnsi="Tahoma" w:cs="Tahoma"/>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844C50">
              <w:rPr>
                <w:rFonts w:ascii="Tahoma" w:hAnsi="Tahoma" w:cs="Tahoma"/>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1F6FB8" w:rsidRPr="00844C50">
        <w:trPr>
          <w:trHeight w:val="690"/>
        </w:trPr>
        <w:tc>
          <w:tcPr>
            <w:tcW w:w="130" w:type="dxa"/>
            <w:shd w:val="clear" w:color="auto" w:fill="auto"/>
          </w:tcPr>
          <w:p w:rsidR="001F6FB8" w:rsidRPr="00844C50" w:rsidRDefault="001F6FB8">
            <w:pPr>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16"/>
                <w:szCs w:val="16"/>
              </w:rPr>
            </w:pPr>
          </w:p>
        </w:tc>
        <w:tc>
          <w:tcPr>
            <w:tcW w:w="398" w:type="dxa"/>
            <w:shd w:val="clear" w:color="auto" w:fill="auto"/>
            <w:vAlign w:val="bottom"/>
          </w:tcPr>
          <w:p w:rsidR="001F6FB8" w:rsidRPr="00844C50" w:rsidRDefault="001F6FB8">
            <w:pPr>
              <w:snapToGrid w:val="0"/>
              <w:rPr>
                <w:rFonts w:ascii="Tahoma" w:hAnsi="Tahoma" w:cs="Tahoma"/>
                <w:sz w:val="16"/>
                <w:szCs w:val="16"/>
              </w:rPr>
            </w:pPr>
          </w:p>
        </w:tc>
        <w:tc>
          <w:tcPr>
            <w:tcW w:w="1006" w:type="dxa"/>
            <w:shd w:val="clear" w:color="auto" w:fill="auto"/>
            <w:vAlign w:val="bottom"/>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Поставщик</w:t>
            </w:r>
          </w:p>
        </w:tc>
        <w:tc>
          <w:tcPr>
            <w:tcW w:w="505" w:type="dxa"/>
            <w:shd w:val="clear" w:color="auto" w:fill="auto"/>
            <w:vAlign w:val="bottom"/>
          </w:tcPr>
          <w:p w:rsidR="001F6FB8" w:rsidRPr="00844C50" w:rsidRDefault="001F6FB8">
            <w:pPr>
              <w:snapToGrid w:val="0"/>
              <w:rPr>
                <w:rFonts w:ascii="Tahoma" w:hAnsi="Tahoma" w:cs="Tahoma"/>
                <w:sz w:val="16"/>
                <w:szCs w:val="16"/>
              </w:rPr>
            </w:pPr>
          </w:p>
        </w:tc>
        <w:tc>
          <w:tcPr>
            <w:tcW w:w="318" w:type="dxa"/>
            <w:gridSpan w:val="2"/>
            <w:shd w:val="clear" w:color="auto" w:fill="auto"/>
            <w:vAlign w:val="bottom"/>
          </w:tcPr>
          <w:p w:rsidR="001F6FB8" w:rsidRPr="00844C50" w:rsidRDefault="001F6FB8">
            <w:pPr>
              <w:snapToGrid w:val="0"/>
              <w:rPr>
                <w:rFonts w:ascii="Tahoma" w:hAnsi="Tahoma" w:cs="Tahoma"/>
                <w:sz w:val="16"/>
                <w:szCs w:val="16"/>
              </w:rPr>
            </w:pPr>
          </w:p>
        </w:tc>
        <w:tc>
          <w:tcPr>
            <w:tcW w:w="996" w:type="dxa"/>
            <w:shd w:val="clear" w:color="auto" w:fill="auto"/>
            <w:vAlign w:val="bottom"/>
          </w:tcPr>
          <w:p w:rsidR="001F6FB8" w:rsidRPr="00844C50" w:rsidRDefault="001F6FB8">
            <w:pPr>
              <w:snapToGrid w:val="0"/>
              <w:rPr>
                <w:rFonts w:ascii="Tahoma" w:hAnsi="Tahoma" w:cs="Tahoma"/>
                <w:sz w:val="16"/>
                <w:szCs w:val="16"/>
              </w:rPr>
            </w:pPr>
          </w:p>
        </w:tc>
        <w:tc>
          <w:tcPr>
            <w:tcW w:w="967" w:type="dxa"/>
            <w:shd w:val="clear" w:color="auto" w:fill="auto"/>
            <w:vAlign w:val="bottom"/>
          </w:tcPr>
          <w:p w:rsidR="001F6FB8" w:rsidRPr="00844C50" w:rsidRDefault="001F6FB8">
            <w:pPr>
              <w:snapToGrid w:val="0"/>
              <w:rPr>
                <w:rFonts w:ascii="Tahoma" w:hAnsi="Tahoma" w:cs="Tahoma"/>
                <w:sz w:val="16"/>
                <w:szCs w:val="16"/>
              </w:rPr>
            </w:pPr>
          </w:p>
        </w:tc>
        <w:tc>
          <w:tcPr>
            <w:tcW w:w="698" w:type="dxa"/>
            <w:shd w:val="clear" w:color="auto" w:fill="auto"/>
            <w:vAlign w:val="bottom"/>
          </w:tcPr>
          <w:p w:rsidR="001F6FB8" w:rsidRPr="00844C50" w:rsidRDefault="001F6FB8">
            <w:pPr>
              <w:snapToGrid w:val="0"/>
              <w:rPr>
                <w:rFonts w:ascii="Tahoma" w:hAnsi="Tahoma" w:cs="Tahoma"/>
                <w:sz w:val="16"/>
                <w:szCs w:val="16"/>
              </w:rPr>
            </w:pPr>
          </w:p>
        </w:tc>
        <w:tc>
          <w:tcPr>
            <w:tcW w:w="568"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6"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463" w:type="dxa"/>
            <w:shd w:val="clear" w:color="auto" w:fill="auto"/>
            <w:vAlign w:val="bottom"/>
          </w:tcPr>
          <w:p w:rsidR="001F6FB8" w:rsidRPr="00844C50" w:rsidRDefault="001F6FB8">
            <w:pPr>
              <w:snapToGrid w:val="0"/>
              <w:rPr>
                <w:rFonts w:ascii="Tahoma" w:hAnsi="Tahoma" w:cs="Tahoma"/>
                <w:sz w:val="16"/>
                <w:szCs w:val="16"/>
              </w:rPr>
            </w:pPr>
          </w:p>
        </w:tc>
        <w:tc>
          <w:tcPr>
            <w:tcW w:w="974" w:type="dxa"/>
            <w:shd w:val="clear" w:color="auto" w:fill="auto"/>
            <w:vAlign w:val="bottom"/>
          </w:tcPr>
          <w:p w:rsidR="001F6FB8" w:rsidRPr="00844C50" w:rsidRDefault="001F6FB8">
            <w:pPr>
              <w:snapToGrid w:val="0"/>
              <w:rPr>
                <w:rFonts w:ascii="Tahoma" w:hAnsi="Tahoma" w:cs="Tahoma"/>
                <w:b/>
                <w:bCs/>
                <w:sz w:val="16"/>
                <w:szCs w:val="16"/>
              </w:rPr>
            </w:pPr>
            <w:r w:rsidRPr="00844C50">
              <w:rPr>
                <w:rFonts w:ascii="Tahoma" w:hAnsi="Tahoma" w:cs="Tahoma"/>
                <w:b/>
                <w:bCs/>
                <w:sz w:val="16"/>
                <w:szCs w:val="16"/>
              </w:rPr>
              <w:t>Покупатель</w:t>
            </w:r>
          </w:p>
        </w:tc>
        <w:tc>
          <w:tcPr>
            <w:tcW w:w="230" w:type="dxa"/>
            <w:shd w:val="clear" w:color="auto" w:fill="auto"/>
            <w:vAlign w:val="bottom"/>
          </w:tcPr>
          <w:p w:rsidR="001F6FB8" w:rsidRPr="00844C50" w:rsidRDefault="001F6FB8">
            <w:pPr>
              <w:snapToGrid w:val="0"/>
              <w:rPr>
                <w:rFonts w:ascii="Tahoma" w:hAnsi="Tahoma" w:cs="Tahoma"/>
                <w:sz w:val="16"/>
                <w:szCs w:val="16"/>
              </w:rPr>
            </w:pPr>
          </w:p>
        </w:tc>
        <w:tc>
          <w:tcPr>
            <w:tcW w:w="786" w:type="dxa"/>
            <w:shd w:val="clear" w:color="auto" w:fill="auto"/>
            <w:vAlign w:val="bottom"/>
          </w:tcPr>
          <w:p w:rsidR="001F6FB8" w:rsidRPr="00844C50" w:rsidRDefault="001F6FB8">
            <w:pPr>
              <w:snapToGrid w:val="0"/>
              <w:rPr>
                <w:rFonts w:ascii="Tahoma" w:hAnsi="Tahoma" w:cs="Tahoma"/>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tcPr>
          <w:p w:rsidR="001F6FB8" w:rsidRPr="00844C50" w:rsidRDefault="001F6FB8">
            <w:pPr>
              <w:snapToGrid w:val="0"/>
              <w:rPr>
                <w:rFonts w:ascii="Tahoma" w:hAnsi="Tahoma" w:cs="Tahoma"/>
              </w:rPr>
            </w:pPr>
          </w:p>
        </w:tc>
        <w:tc>
          <w:tcPr>
            <w:tcW w:w="36" w:type="dxa"/>
          </w:tcPr>
          <w:p w:rsidR="001F6FB8" w:rsidRPr="00844C50" w:rsidRDefault="001F6FB8">
            <w:pPr>
              <w:snapToGrid w:val="0"/>
              <w:rPr>
                <w:rFonts w:ascii="Tahoma" w:hAnsi="Tahoma" w:cs="Tahoma"/>
              </w:rPr>
            </w:pPr>
          </w:p>
        </w:tc>
      </w:tr>
      <w:tr w:rsidR="001F6FB8" w:rsidRPr="00844C50">
        <w:trPr>
          <w:trHeight w:val="255"/>
        </w:trPr>
        <w:tc>
          <w:tcPr>
            <w:tcW w:w="130" w:type="dxa"/>
            <w:shd w:val="clear" w:color="auto" w:fill="auto"/>
          </w:tcPr>
          <w:p w:rsidR="001F6FB8" w:rsidRPr="00844C50" w:rsidRDefault="001F6FB8">
            <w:pPr>
              <w:pStyle w:val="af8"/>
              <w:snapToGrid w:val="0"/>
              <w:rPr>
                <w:rFonts w:ascii="Tahoma" w:hAnsi="Tahoma" w:cs="Tahoma"/>
              </w:rPr>
            </w:pPr>
          </w:p>
        </w:tc>
        <w:tc>
          <w:tcPr>
            <w:tcW w:w="266" w:type="dxa"/>
            <w:shd w:val="clear" w:color="auto" w:fill="auto"/>
            <w:vAlign w:val="bottom"/>
          </w:tcPr>
          <w:p w:rsidR="001F6FB8" w:rsidRPr="00844C50" w:rsidRDefault="001F6FB8">
            <w:pPr>
              <w:snapToGrid w:val="0"/>
              <w:rPr>
                <w:rFonts w:ascii="Tahoma" w:hAnsi="Tahoma" w:cs="Tahoma"/>
                <w:sz w:val="16"/>
                <w:szCs w:val="16"/>
              </w:rPr>
            </w:pPr>
          </w:p>
        </w:tc>
        <w:tc>
          <w:tcPr>
            <w:tcW w:w="398" w:type="dxa"/>
            <w:shd w:val="clear" w:color="auto" w:fill="auto"/>
            <w:vAlign w:val="bottom"/>
          </w:tcPr>
          <w:p w:rsidR="001F6FB8" w:rsidRPr="00844C50" w:rsidRDefault="001F6FB8">
            <w:pPr>
              <w:snapToGrid w:val="0"/>
              <w:rPr>
                <w:rFonts w:ascii="Tahoma" w:hAnsi="Tahoma" w:cs="Tahoma"/>
                <w:sz w:val="20"/>
                <w:szCs w:val="20"/>
              </w:rPr>
            </w:pPr>
          </w:p>
          <w:tbl>
            <w:tblPr>
              <w:tblW w:w="0" w:type="auto"/>
              <w:tblLayout w:type="fixed"/>
              <w:tblCellMar>
                <w:left w:w="0" w:type="dxa"/>
                <w:right w:w="0" w:type="dxa"/>
              </w:tblCellMar>
              <w:tblLook w:val="0000"/>
            </w:tblPr>
            <w:tblGrid>
              <w:gridCol w:w="400"/>
            </w:tblGrid>
            <w:tr w:rsidR="001F6FB8" w:rsidRPr="00844C50">
              <w:trPr>
                <w:trHeight w:val="255"/>
              </w:trPr>
              <w:tc>
                <w:tcPr>
                  <w:tcW w:w="400" w:type="dxa"/>
                  <w:shd w:val="clear" w:color="auto" w:fill="auto"/>
                  <w:vAlign w:val="bottom"/>
                </w:tcPr>
                <w:p w:rsidR="001F6FB8" w:rsidRPr="00844C50" w:rsidRDefault="001F6FB8">
                  <w:pPr>
                    <w:snapToGrid w:val="0"/>
                    <w:rPr>
                      <w:rFonts w:ascii="Tahoma" w:hAnsi="Tahoma" w:cs="Tahoma"/>
                      <w:sz w:val="16"/>
                      <w:szCs w:val="16"/>
                    </w:rPr>
                  </w:pPr>
                </w:p>
              </w:tc>
            </w:tr>
          </w:tbl>
          <w:p w:rsidR="001F6FB8" w:rsidRPr="00844C50" w:rsidRDefault="001F6FB8">
            <w:pPr>
              <w:rPr>
                <w:rFonts w:ascii="Tahoma" w:hAnsi="Tahoma" w:cs="Tahoma"/>
                <w:sz w:val="16"/>
                <w:szCs w:val="16"/>
              </w:rPr>
            </w:pPr>
          </w:p>
        </w:tc>
        <w:tc>
          <w:tcPr>
            <w:tcW w:w="1006" w:type="dxa"/>
            <w:shd w:val="clear" w:color="auto" w:fill="auto"/>
            <w:vAlign w:val="bottom"/>
          </w:tcPr>
          <w:p w:rsidR="001F6FB8" w:rsidRPr="00844C50" w:rsidRDefault="001F6FB8">
            <w:pPr>
              <w:snapToGrid w:val="0"/>
              <w:rPr>
                <w:rFonts w:ascii="Tahoma" w:hAnsi="Tahoma" w:cs="Tahoma"/>
                <w:sz w:val="16"/>
                <w:szCs w:val="16"/>
              </w:rPr>
            </w:pPr>
          </w:p>
        </w:tc>
        <w:tc>
          <w:tcPr>
            <w:tcW w:w="505" w:type="dxa"/>
            <w:shd w:val="clear" w:color="auto" w:fill="auto"/>
            <w:vAlign w:val="bottom"/>
          </w:tcPr>
          <w:p w:rsidR="001F6FB8" w:rsidRPr="00844C50" w:rsidRDefault="001F6FB8">
            <w:pPr>
              <w:snapToGrid w:val="0"/>
              <w:rPr>
                <w:rFonts w:ascii="Tahoma" w:hAnsi="Tahoma" w:cs="Tahoma"/>
                <w:sz w:val="20"/>
                <w:szCs w:val="20"/>
              </w:rPr>
            </w:pPr>
          </w:p>
          <w:tbl>
            <w:tblPr>
              <w:tblW w:w="0" w:type="auto"/>
              <w:tblLayout w:type="fixed"/>
              <w:tblCellMar>
                <w:left w:w="0" w:type="dxa"/>
                <w:right w:w="0" w:type="dxa"/>
              </w:tblCellMar>
              <w:tblLook w:val="0000"/>
            </w:tblPr>
            <w:tblGrid>
              <w:gridCol w:w="760"/>
            </w:tblGrid>
            <w:tr w:rsidR="001F6FB8" w:rsidRPr="00844C50">
              <w:trPr>
                <w:trHeight w:val="255"/>
              </w:trPr>
              <w:tc>
                <w:tcPr>
                  <w:tcW w:w="760" w:type="dxa"/>
                  <w:shd w:val="clear" w:color="auto" w:fill="auto"/>
                  <w:vAlign w:val="bottom"/>
                </w:tcPr>
                <w:p w:rsidR="001F6FB8" w:rsidRPr="00844C50" w:rsidRDefault="001F6FB8">
                  <w:pPr>
                    <w:snapToGrid w:val="0"/>
                    <w:rPr>
                      <w:rFonts w:ascii="Tahoma" w:hAnsi="Tahoma" w:cs="Tahoma"/>
                      <w:sz w:val="16"/>
                      <w:szCs w:val="16"/>
                    </w:rPr>
                  </w:pPr>
                </w:p>
              </w:tc>
            </w:tr>
          </w:tbl>
          <w:p w:rsidR="001F6FB8" w:rsidRPr="00844C50" w:rsidRDefault="001F6FB8">
            <w:pPr>
              <w:rPr>
                <w:rFonts w:ascii="Tahoma" w:hAnsi="Tahoma" w:cs="Tahoma"/>
                <w:sz w:val="16"/>
                <w:szCs w:val="16"/>
              </w:rPr>
            </w:pPr>
          </w:p>
        </w:tc>
        <w:tc>
          <w:tcPr>
            <w:tcW w:w="318" w:type="dxa"/>
            <w:gridSpan w:val="2"/>
            <w:shd w:val="clear" w:color="auto" w:fill="auto"/>
            <w:vAlign w:val="bottom"/>
          </w:tcPr>
          <w:p w:rsidR="001F6FB8" w:rsidRPr="00844C50" w:rsidRDefault="001F6FB8">
            <w:pPr>
              <w:snapToGrid w:val="0"/>
              <w:rPr>
                <w:rFonts w:ascii="Tahoma" w:hAnsi="Tahoma" w:cs="Tahoma"/>
                <w:sz w:val="16"/>
                <w:szCs w:val="16"/>
              </w:rPr>
            </w:pPr>
          </w:p>
        </w:tc>
        <w:tc>
          <w:tcPr>
            <w:tcW w:w="2661" w:type="dxa"/>
            <w:gridSpan w:val="3"/>
            <w:shd w:val="clear" w:color="auto" w:fill="auto"/>
            <w:vAlign w:val="bottom"/>
          </w:tcPr>
          <w:p w:rsidR="001F6FB8" w:rsidRPr="00844C50" w:rsidRDefault="001F6FB8">
            <w:pPr>
              <w:snapToGrid w:val="0"/>
              <w:rPr>
                <w:rFonts w:ascii="Tahoma" w:hAnsi="Tahoma" w:cs="Tahoma"/>
                <w:sz w:val="16"/>
                <w:szCs w:val="16"/>
              </w:rPr>
            </w:pPr>
          </w:p>
        </w:tc>
        <w:tc>
          <w:tcPr>
            <w:tcW w:w="568"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286" w:type="dxa"/>
            <w:shd w:val="clear" w:color="auto" w:fill="auto"/>
            <w:vAlign w:val="bottom"/>
          </w:tcPr>
          <w:p w:rsidR="001F6FB8" w:rsidRPr="00844C50" w:rsidRDefault="001F6FB8">
            <w:pPr>
              <w:snapToGrid w:val="0"/>
              <w:rPr>
                <w:rFonts w:ascii="Tahoma" w:hAnsi="Tahoma" w:cs="Tahoma"/>
                <w:sz w:val="16"/>
                <w:szCs w:val="16"/>
              </w:rPr>
            </w:pPr>
          </w:p>
        </w:tc>
        <w:tc>
          <w:tcPr>
            <w:tcW w:w="285" w:type="dxa"/>
            <w:shd w:val="clear" w:color="auto" w:fill="auto"/>
            <w:vAlign w:val="bottom"/>
          </w:tcPr>
          <w:p w:rsidR="001F6FB8" w:rsidRPr="00844C50" w:rsidRDefault="001F6FB8">
            <w:pPr>
              <w:snapToGrid w:val="0"/>
              <w:rPr>
                <w:rFonts w:ascii="Tahoma" w:hAnsi="Tahoma" w:cs="Tahoma"/>
                <w:sz w:val="16"/>
                <w:szCs w:val="16"/>
              </w:rPr>
            </w:pPr>
          </w:p>
        </w:tc>
        <w:tc>
          <w:tcPr>
            <w:tcW w:w="463" w:type="dxa"/>
            <w:shd w:val="clear" w:color="auto" w:fill="auto"/>
            <w:vAlign w:val="bottom"/>
          </w:tcPr>
          <w:p w:rsidR="001F6FB8" w:rsidRPr="00844C50" w:rsidRDefault="001F6FB8">
            <w:pPr>
              <w:snapToGrid w:val="0"/>
              <w:rPr>
                <w:rFonts w:ascii="Tahoma" w:hAnsi="Tahoma" w:cs="Tahoma"/>
                <w:sz w:val="16"/>
                <w:szCs w:val="16"/>
              </w:rPr>
            </w:pPr>
          </w:p>
        </w:tc>
        <w:tc>
          <w:tcPr>
            <w:tcW w:w="974" w:type="dxa"/>
            <w:shd w:val="clear" w:color="auto" w:fill="auto"/>
            <w:vAlign w:val="bottom"/>
          </w:tcPr>
          <w:p w:rsidR="001F6FB8" w:rsidRPr="00844C50" w:rsidRDefault="001F6FB8">
            <w:pPr>
              <w:snapToGrid w:val="0"/>
              <w:rPr>
                <w:rFonts w:ascii="Tahoma" w:hAnsi="Tahoma" w:cs="Tahoma"/>
                <w:sz w:val="16"/>
                <w:szCs w:val="16"/>
              </w:rPr>
            </w:pPr>
          </w:p>
        </w:tc>
        <w:tc>
          <w:tcPr>
            <w:tcW w:w="230" w:type="dxa"/>
            <w:shd w:val="clear" w:color="auto" w:fill="auto"/>
            <w:vAlign w:val="bottom"/>
          </w:tcPr>
          <w:p w:rsidR="001F6FB8" w:rsidRPr="00844C50" w:rsidRDefault="001F6FB8">
            <w:pPr>
              <w:snapToGrid w:val="0"/>
              <w:rPr>
                <w:rFonts w:ascii="Tahoma" w:hAnsi="Tahoma" w:cs="Tahoma"/>
                <w:sz w:val="16"/>
                <w:szCs w:val="16"/>
              </w:rPr>
            </w:pPr>
          </w:p>
        </w:tc>
        <w:tc>
          <w:tcPr>
            <w:tcW w:w="786" w:type="dxa"/>
            <w:shd w:val="clear" w:color="auto" w:fill="auto"/>
            <w:vAlign w:val="bottom"/>
          </w:tcPr>
          <w:p w:rsidR="001F6FB8" w:rsidRPr="00844C50" w:rsidRDefault="001F6FB8">
            <w:pPr>
              <w:snapToGrid w:val="0"/>
              <w:rPr>
                <w:rFonts w:ascii="Tahoma" w:hAnsi="Tahoma" w:cs="Tahoma"/>
                <w:sz w:val="16"/>
                <w:szCs w:val="16"/>
              </w:rPr>
            </w:pPr>
          </w:p>
        </w:tc>
        <w:tc>
          <w:tcPr>
            <w:tcW w:w="76" w:type="dxa"/>
            <w:shd w:val="clear" w:color="auto" w:fill="auto"/>
          </w:tcPr>
          <w:p w:rsidR="001F6FB8" w:rsidRPr="00844C50" w:rsidRDefault="001F6FB8">
            <w:pPr>
              <w:snapToGrid w:val="0"/>
              <w:rPr>
                <w:rFonts w:ascii="Tahoma" w:hAnsi="Tahoma" w:cs="Tahoma"/>
              </w:rPr>
            </w:pPr>
          </w:p>
        </w:tc>
        <w:tc>
          <w:tcPr>
            <w:tcW w:w="26" w:type="dxa"/>
            <w:shd w:val="clear" w:color="auto" w:fill="auto"/>
          </w:tcPr>
          <w:p w:rsidR="001F6FB8" w:rsidRPr="00844C50" w:rsidRDefault="001F6FB8">
            <w:pPr>
              <w:snapToGrid w:val="0"/>
              <w:rPr>
                <w:rFonts w:ascii="Tahoma" w:hAnsi="Tahoma" w:cs="Tahoma"/>
              </w:rPr>
            </w:pPr>
          </w:p>
        </w:tc>
        <w:tc>
          <w:tcPr>
            <w:tcW w:w="36" w:type="dxa"/>
            <w:shd w:val="clear" w:color="auto" w:fill="auto"/>
          </w:tcPr>
          <w:p w:rsidR="001F6FB8" w:rsidRPr="00844C50" w:rsidRDefault="001F6FB8">
            <w:pPr>
              <w:snapToGrid w:val="0"/>
              <w:rPr>
                <w:rFonts w:ascii="Tahoma" w:hAnsi="Tahoma" w:cs="Tahoma"/>
              </w:rPr>
            </w:pPr>
          </w:p>
        </w:tc>
      </w:tr>
    </w:tbl>
    <w:p w:rsidR="001F6FB8" w:rsidRPr="00844C50" w:rsidRDefault="001F6FB8">
      <w:pPr>
        <w:rPr>
          <w:rFonts w:ascii="Tahoma" w:hAnsi="Tahoma" w:cs="Tahoma"/>
        </w:rPr>
      </w:pPr>
    </w:p>
    <w:sectPr w:rsidR="001F6FB8" w:rsidRPr="00844C50">
      <w:footerReference w:type="default" r:id="rId8"/>
      <w:pgSz w:w="11906" w:h="16838"/>
      <w:pgMar w:top="697" w:right="697" w:bottom="1122" w:left="1134" w:header="720" w:footer="697"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A36" w:rsidRDefault="00857A36">
      <w:r>
        <w:separator/>
      </w:r>
    </w:p>
  </w:endnote>
  <w:endnote w:type="continuationSeparator" w:id="0">
    <w:p w:rsidR="00857A36" w:rsidRDefault="00857A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F64" w:rsidRPr="00844C50" w:rsidRDefault="00B71F64">
    <w:pPr>
      <w:pStyle w:val="af6"/>
      <w:jc w:val="right"/>
      <w:rPr>
        <w:sz w:val="16"/>
        <w:szCs w:val="16"/>
      </w:rPr>
    </w:pPr>
    <w:r w:rsidRPr="00844C50">
      <w:rPr>
        <w:sz w:val="16"/>
        <w:szCs w:val="16"/>
      </w:rPr>
      <w:t xml:space="preserve">Страница </w:t>
    </w:r>
    <w:r w:rsidRPr="00844C50">
      <w:rPr>
        <w:b/>
        <w:sz w:val="16"/>
        <w:szCs w:val="16"/>
      </w:rPr>
      <w:fldChar w:fldCharType="begin"/>
    </w:r>
    <w:r w:rsidRPr="00844C50">
      <w:rPr>
        <w:b/>
        <w:sz w:val="16"/>
        <w:szCs w:val="16"/>
      </w:rPr>
      <w:instrText>PAGE</w:instrText>
    </w:r>
    <w:r w:rsidRPr="00844C50">
      <w:rPr>
        <w:b/>
        <w:sz w:val="16"/>
        <w:szCs w:val="16"/>
      </w:rPr>
      <w:fldChar w:fldCharType="separate"/>
    </w:r>
    <w:r w:rsidR="00AE34A6">
      <w:rPr>
        <w:b/>
        <w:noProof/>
        <w:sz w:val="16"/>
        <w:szCs w:val="16"/>
      </w:rPr>
      <w:t>1</w:t>
    </w:r>
    <w:r w:rsidRPr="00844C50">
      <w:rPr>
        <w:b/>
        <w:sz w:val="16"/>
        <w:szCs w:val="16"/>
      </w:rPr>
      <w:fldChar w:fldCharType="end"/>
    </w:r>
    <w:r w:rsidRPr="00844C50">
      <w:rPr>
        <w:sz w:val="16"/>
        <w:szCs w:val="16"/>
      </w:rPr>
      <w:t xml:space="preserve"> из </w:t>
    </w:r>
    <w:r w:rsidRPr="00844C50">
      <w:rPr>
        <w:b/>
        <w:sz w:val="16"/>
        <w:szCs w:val="16"/>
      </w:rPr>
      <w:fldChar w:fldCharType="begin"/>
    </w:r>
    <w:r w:rsidRPr="00844C50">
      <w:rPr>
        <w:b/>
        <w:sz w:val="16"/>
        <w:szCs w:val="16"/>
      </w:rPr>
      <w:instrText>NUMPAGES</w:instrText>
    </w:r>
    <w:r w:rsidRPr="00844C50">
      <w:rPr>
        <w:b/>
        <w:sz w:val="16"/>
        <w:szCs w:val="16"/>
      </w:rPr>
      <w:fldChar w:fldCharType="separate"/>
    </w:r>
    <w:r w:rsidR="00AE34A6">
      <w:rPr>
        <w:b/>
        <w:noProof/>
        <w:sz w:val="16"/>
        <w:szCs w:val="16"/>
      </w:rPr>
      <w:t>11</w:t>
    </w:r>
    <w:r w:rsidRPr="00844C50">
      <w:rPr>
        <w:b/>
        <w:sz w:val="16"/>
        <w:szCs w:val="16"/>
      </w:rPr>
      <w:fldChar w:fldCharType="end"/>
    </w:r>
  </w:p>
  <w:p w:rsidR="001F6FB8" w:rsidRDefault="001F6FB8">
    <w:pPr>
      <w:pStyle w:val="a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A36" w:rsidRDefault="00857A36">
      <w:r>
        <w:separator/>
      </w:r>
    </w:p>
  </w:footnote>
  <w:footnote w:type="continuationSeparator" w:id="0">
    <w:p w:rsidR="00857A36" w:rsidRDefault="00857A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3.%1."/>
      <w:lvlJc w:val="left"/>
      <w:pPr>
        <w:tabs>
          <w:tab w:val="num" w:pos="851"/>
        </w:tabs>
        <w:ind w:left="284" w:firstLine="567"/>
      </w:pPr>
      <w:rPr>
        <w:rFonts w:ascii="Arial" w:hAnsi="Arial" w:cs="Times New Roman"/>
        <w:color w:val="00000A"/>
        <w:sz w:val="20"/>
      </w:rPr>
    </w:lvl>
    <w:lvl w:ilvl="1">
      <w:start w:val="1"/>
      <w:numFmt w:val="lowerLetter"/>
      <w:lvlText w:val="%2."/>
      <w:lvlJc w:val="left"/>
      <w:pPr>
        <w:tabs>
          <w:tab w:val="num" w:pos="1440"/>
        </w:tabs>
        <w:ind w:left="1440" w:hanging="360"/>
      </w:pPr>
      <w:rPr>
        <w:rFonts w:ascii="Arial" w:hAnsi="Arial" w:cs="Times New Roman"/>
        <w:color w:val="00000A"/>
        <w:sz w:val="20"/>
      </w:rPr>
    </w:lvl>
    <w:lvl w:ilvl="2">
      <w:start w:val="1"/>
      <w:numFmt w:val="lowerRoman"/>
      <w:lvlText w:val="%3."/>
      <w:lvlJc w:val="left"/>
      <w:pPr>
        <w:tabs>
          <w:tab w:val="num" w:pos="2160"/>
        </w:tabs>
        <w:ind w:left="2160" w:hanging="180"/>
      </w:pPr>
      <w:rPr>
        <w:rFonts w:ascii="Arial" w:hAnsi="Arial" w:cs="Times New Roman"/>
        <w:color w:val="00000A"/>
        <w:sz w:val="20"/>
      </w:rPr>
    </w:lvl>
    <w:lvl w:ilvl="3">
      <w:start w:val="1"/>
      <w:numFmt w:val="decimal"/>
      <w:lvlText w:val="%4."/>
      <w:lvlJc w:val="left"/>
      <w:pPr>
        <w:tabs>
          <w:tab w:val="num" w:pos="2880"/>
        </w:tabs>
        <w:ind w:left="2880" w:hanging="360"/>
      </w:pPr>
      <w:rPr>
        <w:rFonts w:ascii="Arial" w:hAnsi="Arial" w:cs="Times New Roman"/>
        <w:color w:val="00000A"/>
        <w:sz w:val="20"/>
      </w:rPr>
    </w:lvl>
    <w:lvl w:ilvl="4">
      <w:start w:val="1"/>
      <w:numFmt w:val="lowerLetter"/>
      <w:lvlText w:val="%5."/>
      <w:lvlJc w:val="left"/>
      <w:pPr>
        <w:tabs>
          <w:tab w:val="num" w:pos="3600"/>
        </w:tabs>
        <w:ind w:left="3600" w:hanging="360"/>
      </w:pPr>
      <w:rPr>
        <w:rFonts w:ascii="Arial" w:hAnsi="Arial" w:cs="Times New Roman"/>
        <w:color w:val="00000A"/>
        <w:sz w:val="20"/>
      </w:rPr>
    </w:lvl>
    <w:lvl w:ilvl="5">
      <w:start w:val="1"/>
      <w:numFmt w:val="lowerRoman"/>
      <w:lvlText w:val="%6."/>
      <w:lvlJc w:val="left"/>
      <w:pPr>
        <w:tabs>
          <w:tab w:val="num" w:pos="4320"/>
        </w:tabs>
        <w:ind w:left="4320" w:hanging="180"/>
      </w:pPr>
      <w:rPr>
        <w:rFonts w:ascii="Arial" w:hAnsi="Arial" w:cs="Times New Roman"/>
        <w:color w:val="00000A"/>
        <w:sz w:val="20"/>
      </w:rPr>
    </w:lvl>
    <w:lvl w:ilvl="6">
      <w:start w:val="1"/>
      <w:numFmt w:val="decimal"/>
      <w:lvlText w:val="%7."/>
      <w:lvlJc w:val="left"/>
      <w:pPr>
        <w:tabs>
          <w:tab w:val="num" w:pos="5040"/>
        </w:tabs>
        <w:ind w:left="5040" w:hanging="360"/>
      </w:pPr>
      <w:rPr>
        <w:rFonts w:ascii="Arial" w:hAnsi="Arial" w:cs="Times New Roman"/>
        <w:color w:val="00000A"/>
        <w:sz w:val="20"/>
      </w:rPr>
    </w:lvl>
    <w:lvl w:ilvl="7">
      <w:start w:val="1"/>
      <w:numFmt w:val="lowerLetter"/>
      <w:lvlText w:val="%8."/>
      <w:lvlJc w:val="left"/>
      <w:pPr>
        <w:tabs>
          <w:tab w:val="num" w:pos="5760"/>
        </w:tabs>
        <w:ind w:left="5760" w:hanging="360"/>
      </w:pPr>
      <w:rPr>
        <w:rFonts w:ascii="Arial" w:hAnsi="Arial" w:cs="Times New Roman"/>
        <w:color w:val="00000A"/>
        <w:sz w:val="20"/>
      </w:rPr>
    </w:lvl>
    <w:lvl w:ilvl="8">
      <w:start w:val="1"/>
      <w:numFmt w:val="lowerRoman"/>
      <w:lvlText w:val="%9."/>
      <w:lvlJc w:val="left"/>
      <w:pPr>
        <w:tabs>
          <w:tab w:val="num" w:pos="6480"/>
        </w:tabs>
        <w:ind w:left="6480" w:hanging="180"/>
      </w:pPr>
      <w:rPr>
        <w:rFonts w:ascii="Arial" w:hAnsi="Arial" w:cs="Times New Roman"/>
        <w:color w:val="00000A"/>
        <w:sz w:val="20"/>
      </w:rPr>
    </w:lvl>
  </w:abstractNum>
  <w:abstractNum w:abstractNumId="2">
    <w:nsid w:val="00000003"/>
    <w:multiLevelType w:val="multilevel"/>
    <w:tmpl w:val="00000003"/>
    <w:lvl w:ilvl="0">
      <w:start w:val="3"/>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
  <w:rsids>
    <w:rsidRoot w:val="00B71F64"/>
    <w:rsid w:val="000336E0"/>
    <w:rsid w:val="00114C27"/>
    <w:rsid w:val="001F6FB8"/>
    <w:rsid w:val="002C7010"/>
    <w:rsid w:val="007353CD"/>
    <w:rsid w:val="007B757D"/>
    <w:rsid w:val="007D5848"/>
    <w:rsid w:val="008325FB"/>
    <w:rsid w:val="00844C50"/>
    <w:rsid w:val="00857A36"/>
    <w:rsid w:val="009B7F6F"/>
    <w:rsid w:val="00A42D18"/>
    <w:rsid w:val="00AE34A6"/>
    <w:rsid w:val="00B71F64"/>
    <w:rsid w:val="00B74640"/>
    <w:rsid w:val="00CA0DDF"/>
    <w:rsid w:val="00ED3A4F"/>
    <w:rsid w:val="00FD13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0"/>
    <w:qFormat/>
    <w:pPr>
      <w:numPr>
        <w:ilvl w:val="3"/>
        <w:numId w:val="1"/>
      </w:numPr>
      <w:overflowPunct w:val="0"/>
      <w:autoSpaceDE w:val="0"/>
      <w:spacing w:before="180" w:after="240"/>
      <w:textAlignment w:val="baseline"/>
      <w:outlineLvl w:val="3"/>
    </w:pPr>
    <w:rPr>
      <w:rFonts w:ascii="Garamond" w:hAnsi="Garamond" w:cs="Garamond"/>
      <w:sz w:val="22"/>
      <w:szCs w:val="20"/>
      <w:lang w:val="en-GB"/>
    </w:rPr>
  </w:style>
  <w:style w:type="character" w:default="1" w:styleId="a1">
    <w:name w:val="Default Paragraph Font"/>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Arial" w:hAnsi="Arial" w:cs="Times New Roman"/>
      <w:color w:val="00000A"/>
      <w:sz w:val="20"/>
    </w:rPr>
  </w:style>
  <w:style w:type="character" w:customStyle="1" w:styleId="40">
    <w:name w:val="Основной шрифт абзаца4"/>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30">
    <w:name w:val="Основной шрифт абзаца3"/>
  </w:style>
  <w:style w:type="character" w:customStyle="1" w:styleId="Absatz-Standardschriftart">
    <w:name w:val="Absatz-Standardschriftart"/>
  </w:style>
  <w:style w:type="character" w:customStyle="1" w:styleId="WW-Absatz-Standardschriftart">
    <w:name w:val="WW-Absatz-Standardschriftart"/>
  </w:style>
  <w:style w:type="character" w:customStyle="1" w:styleId="20">
    <w:name w:val="Основной шрифт абзаца2"/>
  </w:style>
  <w:style w:type="character" w:customStyle="1" w:styleId="WW8Num3z0">
    <w:name w:val="WW8Num3z0"/>
    <w:rPr>
      <w:rFonts w:cs="Times New Roman"/>
    </w:rPr>
  </w:style>
  <w:style w:type="character" w:customStyle="1" w:styleId="WW8Num4z0">
    <w:name w:val="WW8Num4z0"/>
    <w:rPr>
      <w:rFonts w:cs="Times New Roman"/>
    </w:rPr>
  </w:style>
  <w:style w:type="character" w:customStyle="1" w:styleId="WW8Num5z0">
    <w:name w:val="WW8Num5z0"/>
    <w:rPr>
      <w:rFonts w:cs="Times New Roman"/>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10">
    <w:name w:val="Основной шрифт абзаца1"/>
  </w:style>
  <w:style w:type="character" w:customStyle="1" w:styleId="11">
    <w:name w:val="Заголовок 1 Знак"/>
    <w:basedOn w:val="10"/>
    <w:rPr>
      <w:rFonts w:ascii="Cambria" w:hAnsi="Cambria" w:cs="Times New Roman"/>
      <w:b/>
      <w:bCs/>
      <w:kern w:val="1"/>
      <w:sz w:val="32"/>
      <w:szCs w:val="32"/>
    </w:rPr>
  </w:style>
  <w:style w:type="character" w:customStyle="1" w:styleId="21">
    <w:name w:val="Заголовок 2 Знак"/>
    <w:basedOn w:val="10"/>
    <w:rPr>
      <w:rFonts w:ascii="Cambria" w:hAnsi="Cambria" w:cs="Times New Roman"/>
      <w:b/>
      <w:bCs/>
      <w:i/>
      <w:iCs/>
      <w:sz w:val="28"/>
      <w:szCs w:val="28"/>
    </w:rPr>
  </w:style>
  <w:style w:type="character" w:customStyle="1" w:styleId="31">
    <w:name w:val="Заголовок 3 Знак"/>
    <w:basedOn w:val="10"/>
    <w:rPr>
      <w:rFonts w:ascii="Cambria" w:hAnsi="Cambria" w:cs="Times New Roman"/>
      <w:b/>
      <w:bCs/>
      <w:sz w:val="26"/>
      <w:szCs w:val="26"/>
    </w:rPr>
  </w:style>
  <w:style w:type="character" w:customStyle="1" w:styleId="41">
    <w:name w:val="Заголовок 4 Знак"/>
    <w:basedOn w:val="10"/>
    <w:rPr>
      <w:rFonts w:ascii="Calibri" w:hAnsi="Calibri" w:cs="Times New Roman"/>
      <w:b/>
      <w:bCs/>
      <w:sz w:val="28"/>
      <w:szCs w:val="28"/>
    </w:rPr>
  </w:style>
  <w:style w:type="character" w:customStyle="1" w:styleId="a4">
    <w:name w:val="Название Знак"/>
    <w:basedOn w:val="10"/>
    <w:rPr>
      <w:rFonts w:ascii="Cambria" w:hAnsi="Cambria" w:cs="Times New Roman"/>
      <w:b/>
      <w:bCs/>
      <w:kern w:val="1"/>
      <w:sz w:val="32"/>
      <w:szCs w:val="32"/>
    </w:rPr>
  </w:style>
  <w:style w:type="character" w:customStyle="1" w:styleId="22">
    <w:name w:val="Основной текст 2 Знак"/>
    <w:basedOn w:val="10"/>
    <w:rPr>
      <w:rFonts w:cs="Times New Roman"/>
      <w:sz w:val="24"/>
      <w:szCs w:val="24"/>
    </w:rPr>
  </w:style>
  <w:style w:type="character" w:customStyle="1" w:styleId="a5">
    <w:name w:val="Текст сноски Знак"/>
    <w:basedOn w:val="10"/>
    <w:rPr>
      <w:rFonts w:cs="Times New Roman"/>
      <w:sz w:val="20"/>
      <w:szCs w:val="20"/>
    </w:rPr>
  </w:style>
  <w:style w:type="character" w:customStyle="1" w:styleId="a6">
    <w:name w:val="Символ сноски"/>
    <w:basedOn w:val="10"/>
    <w:rPr>
      <w:rFonts w:cs="Times New Roman"/>
      <w:vertAlign w:val="superscript"/>
    </w:rPr>
  </w:style>
  <w:style w:type="character" w:customStyle="1" w:styleId="a7">
    <w:name w:val="Основной текст Знак"/>
    <w:basedOn w:val="10"/>
    <w:rPr>
      <w:rFonts w:cs="Times New Roman"/>
      <w:sz w:val="24"/>
      <w:szCs w:val="24"/>
    </w:rPr>
  </w:style>
  <w:style w:type="character" w:customStyle="1" w:styleId="a8">
    <w:name w:val="Текст выноски Знак"/>
    <w:basedOn w:val="10"/>
    <w:rPr>
      <w:rFonts w:cs="Times New Roman"/>
      <w:sz w:val="2"/>
    </w:rPr>
  </w:style>
  <w:style w:type="character" w:customStyle="1" w:styleId="a9">
    <w:name w:val="Верхний колонтитул Знак"/>
    <w:basedOn w:val="10"/>
    <w:rPr>
      <w:rFonts w:cs="Times New Roman"/>
      <w:sz w:val="24"/>
      <w:szCs w:val="24"/>
    </w:rPr>
  </w:style>
  <w:style w:type="character" w:customStyle="1" w:styleId="aa">
    <w:name w:val="Нижний колонтитул Знак"/>
    <w:basedOn w:val="10"/>
    <w:uiPriority w:val="99"/>
    <w:rPr>
      <w:rFonts w:cs="Times New Roman"/>
      <w:sz w:val="24"/>
      <w:szCs w:val="24"/>
    </w:rPr>
  </w:style>
  <w:style w:type="character" w:customStyle="1" w:styleId="12">
    <w:name w:val="Знак примечания1"/>
    <w:basedOn w:val="10"/>
    <w:rPr>
      <w:rFonts w:cs="Times New Roman"/>
      <w:sz w:val="16"/>
      <w:szCs w:val="16"/>
    </w:rPr>
  </w:style>
  <w:style w:type="character" w:customStyle="1" w:styleId="ab">
    <w:name w:val="Текст примечания Знак"/>
    <w:basedOn w:val="10"/>
    <w:rPr>
      <w:rFonts w:cs="Times New Roman"/>
      <w:sz w:val="20"/>
      <w:szCs w:val="20"/>
    </w:rPr>
  </w:style>
  <w:style w:type="character" w:customStyle="1" w:styleId="ac">
    <w:name w:val="Тема примечания Знак"/>
    <w:basedOn w:val="ab"/>
    <w:rPr>
      <w:b/>
      <w:bCs/>
    </w:rPr>
  </w:style>
  <w:style w:type="character" w:customStyle="1" w:styleId="ad">
    <w:name w:val="Символ нумерации"/>
  </w:style>
  <w:style w:type="character" w:styleId="ae">
    <w:name w:val="line number"/>
  </w:style>
  <w:style w:type="paragraph" w:customStyle="1" w:styleId="af">
    <w:name w:val="Заголовок"/>
    <w:basedOn w:val="a"/>
    <w:next w:val="a0"/>
    <w:pPr>
      <w:keepNext/>
      <w:spacing w:before="240" w:after="120"/>
    </w:pPr>
    <w:rPr>
      <w:rFonts w:ascii="Arial" w:eastAsia="Lucida Sans Unicode" w:hAnsi="Arial" w:cs="Mangal"/>
      <w:sz w:val="28"/>
      <w:szCs w:val="28"/>
    </w:rPr>
  </w:style>
  <w:style w:type="paragraph" w:styleId="a0">
    <w:name w:val="Body Text"/>
    <w:basedOn w:val="a"/>
    <w:pPr>
      <w:spacing w:after="120"/>
    </w:pPr>
  </w:style>
  <w:style w:type="paragraph" w:styleId="af0">
    <w:name w:val="Title"/>
    <w:basedOn w:val="af"/>
    <w:next w:val="af1"/>
    <w:qFormat/>
  </w:style>
  <w:style w:type="paragraph" w:styleId="af1">
    <w:name w:val="Subtitle"/>
    <w:basedOn w:val="af"/>
    <w:next w:val="a0"/>
    <w:qFormat/>
    <w:pPr>
      <w:jc w:val="center"/>
    </w:pPr>
    <w:rPr>
      <w:i/>
      <w:iCs/>
    </w:rPr>
  </w:style>
  <w:style w:type="paragraph" w:styleId="af2">
    <w:name w:val="List"/>
    <w:basedOn w:val="a0"/>
    <w:rPr>
      <w:rFonts w:cs="Mangal"/>
    </w:rPr>
  </w:style>
  <w:style w:type="paragraph" w:customStyle="1" w:styleId="42">
    <w:name w:val="Название4"/>
    <w:basedOn w:val="a"/>
    <w:pPr>
      <w:suppressLineNumbers/>
      <w:spacing w:before="120" w:after="120"/>
    </w:pPr>
    <w:rPr>
      <w:rFonts w:ascii="Arial" w:hAnsi="Arial" w:cs="Mangal"/>
      <w:i/>
      <w:iCs/>
      <w:sz w:val="20"/>
    </w:rPr>
  </w:style>
  <w:style w:type="paragraph" w:customStyle="1" w:styleId="43">
    <w:name w:val="Указатель4"/>
    <w:basedOn w:val="a"/>
    <w:pPr>
      <w:suppressLineNumbers/>
    </w:pPr>
    <w:rPr>
      <w:rFonts w:ascii="Arial" w:hAnsi="Arial" w:cs="Mangal"/>
    </w:rPr>
  </w:style>
  <w:style w:type="paragraph" w:customStyle="1" w:styleId="32">
    <w:name w:val="Название3"/>
    <w:basedOn w:val="a"/>
    <w:pPr>
      <w:suppressLineNumbers/>
      <w:spacing w:before="120" w:after="120"/>
    </w:pPr>
    <w:rPr>
      <w:rFonts w:cs="Mangal"/>
      <w:i/>
      <w:iCs/>
    </w:rPr>
  </w:style>
  <w:style w:type="paragraph" w:customStyle="1" w:styleId="33">
    <w:name w:val="Указатель3"/>
    <w:basedOn w:val="a"/>
    <w:pPr>
      <w:suppressLineNumbers/>
    </w:pPr>
    <w:rPr>
      <w:rFonts w:cs="Mangal"/>
    </w:rPr>
  </w:style>
  <w:style w:type="paragraph" w:customStyle="1" w:styleId="23">
    <w:name w:val="Название2"/>
    <w:basedOn w:val="a"/>
    <w:pPr>
      <w:suppressLineNumbers/>
      <w:spacing w:before="120" w:after="120"/>
    </w:pPr>
    <w:rPr>
      <w:rFonts w:ascii="Arial" w:hAnsi="Arial" w:cs="Mangal"/>
      <w:i/>
      <w:iCs/>
      <w:sz w:val="20"/>
    </w:rPr>
  </w:style>
  <w:style w:type="paragraph" w:customStyle="1" w:styleId="24">
    <w:name w:val="Указатель2"/>
    <w:basedOn w:val="a"/>
    <w:pPr>
      <w:suppressLineNumbers/>
    </w:pPr>
    <w:rPr>
      <w:rFonts w:ascii="Arial" w:hAnsi="Arial" w:cs="Mangal"/>
    </w:rPr>
  </w:style>
  <w:style w:type="paragraph" w:customStyle="1" w:styleId="13">
    <w:name w:val="Название1"/>
    <w:basedOn w:val="a"/>
    <w:pPr>
      <w:suppressLineNumbers/>
      <w:spacing w:before="120" w:after="120"/>
    </w:pPr>
    <w:rPr>
      <w:rFonts w:cs="Mangal"/>
      <w:i/>
      <w:iCs/>
    </w:rPr>
  </w:style>
  <w:style w:type="paragraph" w:customStyle="1" w:styleId="14">
    <w:name w:val="Указатель1"/>
    <w:basedOn w:val="a"/>
    <w:pPr>
      <w:suppressLineNumbers/>
    </w:pPr>
    <w:rPr>
      <w:rFonts w:cs="Mangal"/>
    </w:rPr>
  </w:style>
  <w:style w:type="paragraph" w:customStyle="1" w:styleId="ConsPlusNormal">
    <w:name w:val="ConsPlusNormal"/>
    <w:pPr>
      <w:suppressAutoHyphens/>
      <w:autoSpaceDE w:val="0"/>
      <w:ind w:firstLine="720"/>
    </w:pPr>
    <w:rPr>
      <w:rFonts w:ascii="Arial" w:eastAsia="Arial" w:hAnsi="Arial" w:cs="Arial"/>
      <w:lang w:eastAsia="ar-SA"/>
    </w:rPr>
  </w:style>
  <w:style w:type="paragraph" w:customStyle="1" w:styleId="210">
    <w:name w:val="Основной текст 21"/>
    <w:basedOn w:val="a"/>
    <w:pPr>
      <w:spacing w:line="360" w:lineRule="auto"/>
      <w:jc w:val="both"/>
    </w:pPr>
    <w:rPr>
      <w:szCs w:val="20"/>
    </w:rPr>
  </w:style>
  <w:style w:type="paragraph" w:customStyle="1" w:styleId="310">
    <w:name w:val="Основной текст с отступом 31"/>
    <w:basedOn w:val="a"/>
    <w:pPr>
      <w:ind w:left="567" w:hanging="567"/>
      <w:jc w:val="both"/>
    </w:pPr>
    <w:rPr>
      <w:color w:val="000000"/>
      <w:szCs w:val="20"/>
    </w:rPr>
  </w:style>
  <w:style w:type="paragraph" w:styleId="af3">
    <w:name w:val="footnote text"/>
    <w:basedOn w:val="a"/>
    <w:rPr>
      <w:sz w:val="20"/>
      <w:szCs w:val="20"/>
    </w:rPr>
  </w:style>
  <w:style w:type="paragraph" w:customStyle="1" w:styleId="15">
    <w:name w:val="Стиль1"/>
    <w:pPr>
      <w:suppressAutoHyphens/>
      <w:autoSpaceDE w:val="0"/>
    </w:pPr>
    <w:rPr>
      <w:rFonts w:eastAsia="Arial"/>
      <w:lang w:eastAsia="ar-SA"/>
    </w:rPr>
  </w:style>
  <w:style w:type="paragraph" w:styleId="af4">
    <w:name w:val="Balloon Text"/>
    <w:basedOn w:val="a"/>
    <w:rPr>
      <w:rFonts w:ascii="Tahoma" w:hAnsi="Tahoma" w:cs="Tahoma"/>
      <w:sz w:val="16"/>
      <w:szCs w:val="16"/>
    </w:rPr>
  </w:style>
  <w:style w:type="paragraph" w:styleId="af5">
    <w:name w:val="header"/>
    <w:basedOn w:val="a"/>
  </w:style>
  <w:style w:type="paragraph" w:styleId="af6">
    <w:name w:val="footer"/>
    <w:basedOn w:val="a"/>
    <w:uiPriority w:val="99"/>
  </w:style>
  <w:style w:type="paragraph" w:customStyle="1" w:styleId="16">
    <w:name w:val="Текст примечания1"/>
    <w:basedOn w:val="a"/>
    <w:rPr>
      <w:sz w:val="20"/>
      <w:szCs w:val="20"/>
    </w:rPr>
  </w:style>
  <w:style w:type="paragraph" w:styleId="af7">
    <w:name w:val="annotation subject"/>
    <w:basedOn w:val="16"/>
    <w:next w:val="16"/>
    <w:rPr>
      <w:b/>
      <w:bCs/>
    </w:rPr>
  </w:style>
  <w:style w:type="paragraph" w:customStyle="1" w:styleId="af8">
    <w:name w:val="Содержимое таблицы"/>
    <w:basedOn w:val="a"/>
    <w:pPr>
      <w:suppressLineNumbers/>
    </w:pPr>
  </w:style>
  <w:style w:type="paragraph" w:customStyle="1" w:styleId="af9">
    <w:name w:val="Заголовок таблицы"/>
    <w:basedOn w:val="af8"/>
    <w:pPr>
      <w:jc w:val="center"/>
    </w:pPr>
    <w:rPr>
      <w:b/>
      <w:bCs/>
    </w:rPr>
  </w:style>
  <w:style w:type="paragraph" w:styleId="afa">
    <w:name w:val="Normal (Web)"/>
    <w:basedOn w:val="a"/>
    <w:pPr>
      <w:suppressAutoHyphens w:val="0"/>
      <w:spacing w:before="280" w:after="2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BBFE6-75CC-43D5-9B23-12A1C1E21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7414</Words>
  <Characters>42263</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
  <LinksUpToDate>false</LinksUpToDate>
  <CharactersWithSpaces>49578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Солдатов Владимир Николаевич</cp:lastModifiedBy>
  <cp:revision>2</cp:revision>
  <cp:lastPrinted>2016-02-15T11:28:00Z</cp:lastPrinted>
  <dcterms:created xsi:type="dcterms:W3CDTF">2019-09-11T04:38:00Z</dcterms:created>
  <dcterms:modified xsi:type="dcterms:W3CDTF">2019-09-11T04:38:00Z</dcterms:modified>
</cp:coreProperties>
</file>